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F0D19" w14:textId="77777777" w:rsidR="00732665" w:rsidRDefault="00732665"/>
    <w:p w14:paraId="0B05D021" w14:textId="77777777" w:rsidR="0086290A" w:rsidRDefault="0086290A" w:rsidP="0086290A">
      <w:pPr>
        <w:jc w:val="center"/>
      </w:pPr>
      <w:r>
        <w:rPr>
          <w:rFonts w:ascii="Garamond" w:hAnsi="Garamond"/>
          <w:b/>
          <w:color w:val="002060"/>
          <w:sz w:val="36"/>
          <w:szCs w:val="36"/>
        </w:rPr>
        <w:t>RELAZIONE FINALE</w:t>
      </w:r>
    </w:p>
    <w:p w14:paraId="147D39FC" w14:textId="77777777" w:rsidR="00BE5982" w:rsidRDefault="00BE5982" w:rsidP="00BE5982">
      <w:pPr>
        <w:jc w:val="center"/>
        <w:rPr>
          <w:rFonts w:ascii="Garamond" w:hAnsi="Garamond"/>
          <w:b/>
          <w:color w:val="002060"/>
          <w:sz w:val="36"/>
          <w:szCs w:val="36"/>
        </w:rPr>
      </w:pPr>
      <w:r>
        <w:rPr>
          <w:rFonts w:ascii="Garamond" w:hAnsi="Garamond"/>
          <w:b/>
          <w:color w:val="002060"/>
          <w:sz w:val="36"/>
          <w:szCs w:val="36"/>
        </w:rPr>
        <w:t>MODULI RELATIVI ALLE COMPETENZE STCW</w:t>
      </w:r>
    </w:p>
    <w:p w14:paraId="0306D55F" w14:textId="77777777" w:rsidR="00732665" w:rsidRDefault="00732665">
      <w:pPr>
        <w:rPr>
          <w:rFonts w:ascii="Garamond" w:hAnsi="Garamond"/>
        </w:rPr>
      </w:pPr>
    </w:p>
    <w:p w14:paraId="38344659" w14:textId="77777777" w:rsidR="00732665" w:rsidRDefault="00732665">
      <w:pPr>
        <w:rPr>
          <w:rFonts w:ascii="Garamond" w:hAnsi="Garamond"/>
        </w:rPr>
      </w:pPr>
    </w:p>
    <w:p w14:paraId="487B9DF3" w14:textId="77777777" w:rsidR="00732665" w:rsidRDefault="00732665">
      <w:pPr>
        <w:rPr>
          <w:rFonts w:ascii="Garamond" w:hAnsi="Garamond"/>
        </w:rPr>
      </w:pPr>
    </w:p>
    <w:p w14:paraId="4967470C" w14:textId="77777777" w:rsidR="00732665" w:rsidRDefault="00732665">
      <w:pPr>
        <w:spacing w:before="60" w:after="60" w:line="480" w:lineRule="auto"/>
        <w:rPr>
          <w:rFonts w:ascii="Garamond" w:hAnsi="Garamond"/>
          <w:b/>
          <w:smallCaps/>
        </w:rPr>
      </w:pPr>
      <w:r>
        <w:rPr>
          <w:rFonts w:ascii="Garamond" w:hAnsi="Garamond"/>
        </w:rPr>
        <w:t>INDIRIZZO: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</w:t>
      </w:r>
      <w:r>
        <w:rPr>
          <w:rFonts w:ascii="Garamond" w:hAnsi="Garamond"/>
          <w:b/>
          <w:smallCaps/>
          <w:color w:val="002060"/>
        </w:rPr>
        <w:t>Istituto Tecnico a Indirizzo Trasporti e Logistica</w:t>
      </w:r>
    </w:p>
    <w:p w14:paraId="1A1D740C" w14:textId="77777777" w:rsidR="00732665" w:rsidRDefault="00732665">
      <w:pPr>
        <w:spacing w:before="60" w:after="60" w:line="480" w:lineRule="auto"/>
        <w:rPr>
          <w:rFonts w:ascii="Garamond" w:hAnsi="Garamond"/>
        </w:rPr>
      </w:pPr>
      <w:r>
        <w:rPr>
          <w:rFonts w:ascii="Garamond" w:hAnsi="Garamond"/>
        </w:rPr>
        <w:t>ARTICOLAZIONE: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</w:t>
      </w:r>
      <w:r>
        <w:rPr>
          <w:rFonts w:ascii="Garamond" w:hAnsi="Garamond"/>
          <w:b/>
          <w:smallCaps/>
          <w:color w:val="002060"/>
        </w:rPr>
        <w:t>Conduzione del Mezzo</w:t>
      </w:r>
    </w:p>
    <w:p w14:paraId="76F9BE48" w14:textId="77777777" w:rsidR="00732665" w:rsidRDefault="00732665">
      <w:pPr>
        <w:tabs>
          <w:tab w:val="left" w:pos="1701"/>
        </w:tabs>
        <w:spacing w:before="60" w:after="60" w:line="480" w:lineRule="auto"/>
        <w:rPr>
          <w:rFonts w:ascii="Garamond" w:hAnsi="Garamond"/>
          <w:b/>
          <w:smallCaps/>
        </w:rPr>
      </w:pPr>
      <w:r>
        <w:rPr>
          <w:rFonts w:ascii="Garamond" w:hAnsi="Garamond"/>
        </w:rPr>
        <w:t>OPZIONE: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b/>
          <w:smallCaps/>
          <w:color w:val="002060"/>
        </w:rPr>
        <w:t>Biennio</w:t>
      </w:r>
      <w:r>
        <w:rPr>
          <w:rFonts w:ascii="Garamond" w:hAnsi="Garamond"/>
        </w:rPr>
        <w:t xml:space="preserve">             </w:t>
      </w:r>
    </w:p>
    <w:p w14:paraId="6605CCC3" w14:textId="77777777" w:rsidR="00732665" w:rsidRDefault="00732665">
      <w:pPr>
        <w:spacing w:before="60" w:after="60"/>
        <w:rPr>
          <w:rFonts w:ascii="Garamond" w:hAnsi="Garamond"/>
        </w:rPr>
      </w:pPr>
    </w:p>
    <w:p w14:paraId="078D3161" w14:textId="77777777" w:rsidR="00732665" w:rsidRDefault="00732665">
      <w:pPr>
        <w:spacing w:before="60" w:after="60"/>
        <w:rPr>
          <w:rFonts w:ascii="Garamond" w:hAnsi="Garamond"/>
        </w:rPr>
      </w:pPr>
    </w:p>
    <w:p w14:paraId="4EAC163A" w14:textId="579010AD" w:rsidR="00732665" w:rsidRDefault="00732665">
      <w:pPr>
        <w:spacing w:before="60" w:after="60"/>
        <w:rPr>
          <w:rFonts w:ascii="Garamond" w:hAnsi="Garamond"/>
          <w:b/>
          <w:color w:val="002060"/>
        </w:rPr>
      </w:pPr>
      <w:proofErr w:type="gramStart"/>
      <w:r>
        <w:rPr>
          <w:rFonts w:ascii="Garamond" w:hAnsi="Garamond"/>
        </w:rPr>
        <w:t xml:space="preserve">CLASSE:  </w:t>
      </w:r>
      <w:r w:rsidR="00E614C7">
        <w:rPr>
          <w:rFonts w:ascii="Garamond" w:hAnsi="Garamond"/>
          <w:b/>
          <w:smallCaps/>
          <w:color w:val="002060"/>
        </w:rPr>
        <w:t>2</w:t>
      </w:r>
      <w:proofErr w:type="gramEnd"/>
      <w:r w:rsidR="00E614C7" w:rsidRPr="00E614C7">
        <w:rPr>
          <w:rFonts w:ascii="Garamond" w:hAnsi="Garamond"/>
          <w:b/>
          <w:smallCaps/>
          <w:color w:val="002060"/>
          <w:vertAlign w:val="superscript"/>
        </w:rPr>
        <w:t xml:space="preserve"> </w:t>
      </w:r>
      <w:r w:rsidR="00E614C7" w:rsidRPr="001109EC">
        <w:rPr>
          <w:rFonts w:ascii="Garamond" w:hAnsi="Garamond"/>
          <w:b/>
          <w:smallCaps/>
          <w:color w:val="002060"/>
          <w:vertAlign w:val="superscript"/>
        </w:rPr>
        <w:t>a</w:t>
      </w:r>
      <w:r w:rsidR="00E614C7">
        <w:rPr>
          <w:rFonts w:ascii="Garamond" w:hAnsi="Garamond"/>
          <w:b/>
          <w:smallCaps/>
          <w:color w:val="002060"/>
        </w:rPr>
        <w:t xml:space="preserve"> </w:t>
      </w:r>
      <w:proofErr w:type="gramStart"/>
      <w:r w:rsidR="00B56D0C" w:rsidRPr="00B56D0C">
        <w:rPr>
          <w:rFonts w:ascii="Garamond" w:hAnsi="Garamond"/>
          <w:b/>
          <w:smallCaps/>
          <w:color w:val="002060"/>
        </w:rPr>
        <w:t xml:space="preserve">B  </w:t>
      </w:r>
      <w:r w:rsidR="00B56D0C" w:rsidRPr="00B56D0C">
        <w:rPr>
          <w:rFonts w:ascii="Garamond" w:hAnsi="Garamond"/>
          <w:b/>
          <w:smallCaps/>
          <w:color w:val="002060"/>
        </w:rPr>
        <w:tab/>
      </w:r>
      <w:proofErr w:type="gramEnd"/>
      <w:r w:rsidR="00B56D0C">
        <w:rPr>
          <w:rFonts w:ascii="Garamond" w:hAnsi="Garamond"/>
        </w:rPr>
        <w:tab/>
      </w:r>
      <w:r w:rsidR="00B56D0C">
        <w:rPr>
          <w:rFonts w:ascii="Garamond" w:hAnsi="Garamond"/>
        </w:rPr>
        <w:tab/>
      </w:r>
      <w:r w:rsidR="00B56D0C">
        <w:rPr>
          <w:rFonts w:ascii="Garamond" w:hAnsi="Garamond"/>
        </w:rPr>
        <w:tab/>
      </w:r>
      <w:r w:rsidR="00B56D0C">
        <w:rPr>
          <w:rFonts w:ascii="Garamond" w:hAnsi="Garamond"/>
        </w:rPr>
        <w:tab/>
      </w:r>
      <w:r w:rsidR="00B56D0C">
        <w:rPr>
          <w:rFonts w:ascii="Garamond" w:hAnsi="Garamond"/>
        </w:rPr>
        <w:tab/>
      </w:r>
      <w:r w:rsidR="00B56D0C">
        <w:rPr>
          <w:rFonts w:ascii="Garamond" w:hAnsi="Garamond"/>
        </w:rPr>
        <w:tab/>
      </w:r>
      <w:r w:rsidR="00FD4FBB">
        <w:rPr>
          <w:rFonts w:ascii="Garamond" w:hAnsi="Garamond"/>
        </w:rPr>
        <w:tab/>
      </w:r>
      <w:r w:rsidR="00E614C7">
        <w:rPr>
          <w:rFonts w:ascii="Garamond" w:hAnsi="Garamond"/>
        </w:rPr>
        <w:tab/>
      </w:r>
      <w:r w:rsidR="00E614C7">
        <w:rPr>
          <w:rFonts w:ascii="Garamond" w:hAnsi="Garamond"/>
        </w:rPr>
        <w:tab/>
      </w:r>
      <w:r>
        <w:rPr>
          <w:rFonts w:ascii="Garamond" w:hAnsi="Garamond"/>
        </w:rPr>
        <w:t xml:space="preserve">A.S. </w:t>
      </w:r>
      <w:r w:rsidR="00B56D0C" w:rsidRPr="00B56D0C">
        <w:rPr>
          <w:rFonts w:ascii="Garamond" w:hAnsi="Garamond"/>
          <w:b/>
          <w:smallCaps/>
          <w:color w:val="002060"/>
        </w:rPr>
        <w:t>202</w:t>
      </w:r>
      <w:r w:rsidR="00FD4FBB">
        <w:rPr>
          <w:rFonts w:ascii="Garamond" w:hAnsi="Garamond"/>
          <w:b/>
          <w:smallCaps/>
          <w:color w:val="002060"/>
        </w:rPr>
        <w:t>4</w:t>
      </w:r>
      <w:r w:rsidR="00B56D0C" w:rsidRPr="00B56D0C">
        <w:rPr>
          <w:rFonts w:ascii="Garamond" w:hAnsi="Garamond"/>
          <w:b/>
          <w:smallCaps/>
          <w:color w:val="002060"/>
        </w:rPr>
        <w:t>/202</w:t>
      </w:r>
      <w:r w:rsidR="00FD4FBB">
        <w:rPr>
          <w:rFonts w:ascii="Garamond" w:hAnsi="Garamond"/>
          <w:b/>
          <w:smallCaps/>
          <w:color w:val="002060"/>
        </w:rPr>
        <w:t>5</w:t>
      </w:r>
    </w:p>
    <w:p w14:paraId="3ADD8D8E" w14:textId="77777777" w:rsidR="00732665" w:rsidRDefault="00732665">
      <w:pPr>
        <w:spacing w:before="60" w:after="60"/>
        <w:rPr>
          <w:rFonts w:ascii="Garamond" w:hAnsi="Garamond"/>
        </w:rPr>
      </w:pPr>
    </w:p>
    <w:p w14:paraId="608C5C4C" w14:textId="77777777" w:rsidR="00732665" w:rsidRDefault="00732665">
      <w:pPr>
        <w:tabs>
          <w:tab w:val="left" w:pos="6165"/>
        </w:tabs>
        <w:spacing w:before="60" w:after="60"/>
        <w:rPr>
          <w:rFonts w:ascii="Garamond" w:hAnsi="Garamond"/>
        </w:rPr>
      </w:pPr>
      <w:r>
        <w:rPr>
          <w:rFonts w:ascii="Garamond" w:hAnsi="Garamond"/>
        </w:rPr>
        <w:tab/>
      </w:r>
    </w:p>
    <w:p w14:paraId="03BDB60A" w14:textId="77777777" w:rsidR="00732665" w:rsidRDefault="00732665">
      <w:pPr>
        <w:spacing w:before="60" w:after="60"/>
        <w:rPr>
          <w:rFonts w:ascii="Garamond" w:hAnsi="Garamond"/>
        </w:rPr>
      </w:pPr>
    </w:p>
    <w:p w14:paraId="1FFD5CBA" w14:textId="77777777" w:rsidR="00F760C8" w:rsidRDefault="00732665" w:rsidP="00F760C8">
      <w:pPr>
        <w:spacing w:before="60" w:after="360"/>
        <w:rPr>
          <w:rFonts w:ascii="Garamond" w:hAnsi="Garamond"/>
        </w:rPr>
      </w:pPr>
      <w:r>
        <w:rPr>
          <w:rFonts w:ascii="Garamond" w:hAnsi="Garamond"/>
        </w:rPr>
        <w:t xml:space="preserve">DISCIPLINA: </w:t>
      </w:r>
      <w:r w:rsidR="00B56D0C" w:rsidRPr="00B56D0C">
        <w:rPr>
          <w:rFonts w:ascii="Garamond" w:hAnsi="Garamond"/>
          <w:b/>
          <w:smallCaps/>
          <w:color w:val="002060"/>
        </w:rPr>
        <w:t>TECNOLOGIE E TECNICHE DI RAPPRESENTAZIONE GRAFICA</w:t>
      </w:r>
      <w:r>
        <w:rPr>
          <w:rFonts w:ascii="Garamond" w:hAnsi="Garamond"/>
        </w:rPr>
        <w:t xml:space="preserve"> </w:t>
      </w:r>
    </w:p>
    <w:p w14:paraId="55DAFCCC" w14:textId="5162D342" w:rsidR="00F760C8" w:rsidRDefault="00F760C8" w:rsidP="00F760C8">
      <w:pPr>
        <w:spacing w:before="60" w:after="360"/>
        <w:rPr>
          <w:rFonts w:ascii="Garamond" w:hAnsi="Garamond"/>
        </w:rPr>
      </w:pPr>
      <w:r>
        <w:rPr>
          <w:rFonts w:ascii="Garamond" w:hAnsi="Garamond"/>
        </w:rPr>
        <w:t>DOCENTE:</w:t>
      </w:r>
      <w:r w:rsidR="00FD4FBB">
        <w:rPr>
          <w:rFonts w:ascii="Garamond" w:hAnsi="Garamond"/>
        </w:rPr>
        <w:t xml:space="preserve"> Prof.ssa </w:t>
      </w:r>
      <w:r w:rsidR="00FD4FBB">
        <w:rPr>
          <w:rFonts w:ascii="Garamond" w:hAnsi="Garamond"/>
          <w:b/>
          <w:smallCaps/>
          <w:color w:val="002060"/>
        </w:rPr>
        <w:t>Eleonora Morotti</w:t>
      </w:r>
    </w:p>
    <w:p w14:paraId="4D2104E9" w14:textId="2B2D279D" w:rsidR="00B56D0C" w:rsidRDefault="00B56D0C" w:rsidP="00F760C8">
      <w:pPr>
        <w:spacing w:before="60" w:after="360"/>
        <w:rPr>
          <w:rFonts w:ascii="Garamond" w:hAnsi="Garamond"/>
        </w:rPr>
      </w:pPr>
      <w:r>
        <w:rPr>
          <w:rFonts w:ascii="Garamond" w:hAnsi="Garamond"/>
        </w:rPr>
        <w:t xml:space="preserve">ITP: </w:t>
      </w:r>
      <w:r w:rsidR="00607949">
        <w:rPr>
          <w:rFonts w:ascii="Garamond" w:hAnsi="Garamond"/>
        </w:rPr>
        <w:t xml:space="preserve">Prof. </w:t>
      </w:r>
      <w:r w:rsidRPr="00B56D0C">
        <w:rPr>
          <w:rFonts w:ascii="Garamond" w:hAnsi="Garamond"/>
          <w:b/>
          <w:smallCaps/>
          <w:color w:val="002060"/>
        </w:rPr>
        <w:t>Roberto Vespasiani</w:t>
      </w:r>
    </w:p>
    <w:p w14:paraId="06C64094" w14:textId="77777777" w:rsidR="00732665" w:rsidRDefault="00732665">
      <w:pPr>
        <w:spacing w:before="60" w:after="60"/>
        <w:rPr>
          <w:rFonts w:ascii="Garamond" w:hAnsi="Garamond"/>
          <w:b/>
          <w:smallCaps/>
        </w:rPr>
      </w:pPr>
      <w:r>
        <w:rPr>
          <w:rFonts w:ascii="Garamond" w:hAnsi="Garamond"/>
        </w:rPr>
        <w:tab/>
      </w:r>
      <w:r>
        <w:rPr>
          <w:rFonts w:ascii="Garamond" w:hAnsi="Garamond"/>
          <w:b/>
          <w:smallCaps/>
          <w:color w:val="002060"/>
          <w:sz w:val="44"/>
          <w:szCs w:val="44"/>
        </w:rPr>
        <w:t xml:space="preserve"> </w:t>
      </w:r>
    </w:p>
    <w:p w14:paraId="7EA830BF" w14:textId="77777777" w:rsidR="00B56D0C" w:rsidRDefault="00B56D0C">
      <w:pPr>
        <w:pStyle w:val="Intestazione"/>
        <w:tabs>
          <w:tab w:val="left" w:pos="708"/>
        </w:tabs>
      </w:pPr>
    </w:p>
    <w:p w14:paraId="15631E6E" w14:textId="77777777" w:rsidR="00B56D0C" w:rsidRDefault="00B56D0C">
      <w:pPr>
        <w:pStyle w:val="Intestazione"/>
        <w:tabs>
          <w:tab w:val="left" w:pos="708"/>
        </w:tabs>
      </w:pPr>
    </w:p>
    <w:p w14:paraId="16930C00" w14:textId="77777777" w:rsidR="00B56D0C" w:rsidRDefault="00B56D0C">
      <w:pPr>
        <w:pStyle w:val="Intestazione"/>
        <w:tabs>
          <w:tab w:val="left" w:pos="708"/>
        </w:tabs>
      </w:pPr>
    </w:p>
    <w:p w14:paraId="22400BA8" w14:textId="77777777" w:rsidR="00B56D0C" w:rsidRDefault="00B56D0C">
      <w:pPr>
        <w:pStyle w:val="Intestazione"/>
        <w:tabs>
          <w:tab w:val="left" w:pos="708"/>
        </w:tabs>
      </w:pPr>
    </w:p>
    <w:p w14:paraId="0E0BF397" w14:textId="77777777" w:rsidR="00B56D0C" w:rsidRDefault="00B56D0C">
      <w:pPr>
        <w:pStyle w:val="Intestazione"/>
        <w:tabs>
          <w:tab w:val="left" w:pos="708"/>
        </w:tabs>
      </w:pPr>
    </w:p>
    <w:p w14:paraId="7B8CAD3C" w14:textId="77777777" w:rsidR="00B56D0C" w:rsidRDefault="00B56D0C">
      <w:pPr>
        <w:pStyle w:val="Intestazione"/>
        <w:tabs>
          <w:tab w:val="left" w:pos="708"/>
        </w:tabs>
      </w:pPr>
    </w:p>
    <w:p w14:paraId="5EDEDEA4" w14:textId="77777777" w:rsidR="00B56D0C" w:rsidRDefault="00B56D0C">
      <w:pPr>
        <w:pStyle w:val="Intestazione"/>
        <w:tabs>
          <w:tab w:val="left" w:pos="708"/>
        </w:tabs>
      </w:pPr>
    </w:p>
    <w:p w14:paraId="27101F8F" w14:textId="77777777" w:rsidR="00B56D0C" w:rsidRDefault="00B56D0C">
      <w:pPr>
        <w:pStyle w:val="Intestazione"/>
        <w:tabs>
          <w:tab w:val="left" w:pos="708"/>
        </w:tabs>
      </w:pPr>
    </w:p>
    <w:p w14:paraId="30976C98" w14:textId="77777777" w:rsidR="00B56D0C" w:rsidRDefault="00B56D0C">
      <w:pPr>
        <w:pStyle w:val="Intestazione"/>
        <w:tabs>
          <w:tab w:val="left" w:pos="708"/>
        </w:tabs>
      </w:pPr>
    </w:p>
    <w:p w14:paraId="3C2DCD2C" w14:textId="77777777" w:rsidR="00B56D0C" w:rsidRDefault="00B56D0C">
      <w:pPr>
        <w:pStyle w:val="Intestazione"/>
        <w:tabs>
          <w:tab w:val="left" w:pos="708"/>
        </w:tabs>
      </w:pPr>
    </w:p>
    <w:p w14:paraId="60260BE6" w14:textId="77777777" w:rsidR="00F44373" w:rsidRPr="00F44373" w:rsidRDefault="00F44373" w:rsidP="00607949">
      <w:pPr>
        <w:pStyle w:val="Default"/>
        <w:jc w:val="both"/>
        <w:rPr>
          <w:sz w:val="23"/>
          <w:szCs w:val="23"/>
        </w:rPr>
      </w:pPr>
    </w:p>
    <w:p w14:paraId="383515EA" w14:textId="77777777" w:rsidR="00F44373" w:rsidRDefault="00F44373" w:rsidP="006A0C12">
      <w:pPr>
        <w:pStyle w:val="Intestazione"/>
        <w:tabs>
          <w:tab w:val="left" w:pos="708"/>
        </w:tabs>
        <w:rPr>
          <w:rFonts w:ascii="Garamond" w:hAnsi="Garamond" w:cs="Garamond"/>
          <w:color w:val="000000"/>
          <w:sz w:val="23"/>
          <w:szCs w:val="23"/>
          <w:lang w:eastAsia="it-IT"/>
        </w:rPr>
      </w:pPr>
    </w:p>
    <w:p w14:paraId="67967EF5" w14:textId="77777777" w:rsidR="00F44373" w:rsidRDefault="00F44373" w:rsidP="006A0C12">
      <w:pPr>
        <w:pStyle w:val="Intestazione"/>
        <w:tabs>
          <w:tab w:val="left" w:pos="708"/>
        </w:tabs>
      </w:pPr>
    </w:p>
    <w:p w14:paraId="13916BC0" w14:textId="77777777" w:rsidR="003737BF" w:rsidRDefault="003737BF"/>
    <w:p w14:paraId="4CDF6A0F" w14:textId="77777777" w:rsidR="003737BF" w:rsidRDefault="003737BF" w:rsidP="003737BF">
      <w:pPr>
        <w:pStyle w:val="Intestazione"/>
        <w:tabs>
          <w:tab w:val="left" w:pos="708"/>
        </w:tabs>
      </w:pPr>
      <w:r w:rsidRPr="00405A6B">
        <w:rPr>
          <w:rFonts w:ascii="Garamond" w:hAnsi="Garamond"/>
          <w:b/>
          <w:smallCaps/>
          <w:color w:val="002060"/>
          <w:szCs w:val="24"/>
          <w:lang w:eastAsia="it-IT"/>
        </w:rPr>
        <w:lastRenderedPageBreak/>
        <w:t>Modulo N°1</w:t>
      </w:r>
      <w:proofErr w:type="gramStart"/>
      <w:r w:rsidR="00F44373">
        <w:rPr>
          <w:rFonts w:ascii="Garamond" w:hAnsi="Garamond"/>
          <w:b/>
          <w:smallCaps/>
          <w:color w:val="002060"/>
          <w:szCs w:val="24"/>
          <w:lang w:eastAsia="it-IT"/>
        </w:rPr>
        <w:t>P</w:t>
      </w:r>
      <w:r w:rsidRPr="00405A6B">
        <w:rPr>
          <w:rFonts w:ascii="Garamond" w:hAnsi="Garamond"/>
          <w:b/>
          <w:smallCaps/>
          <w:color w:val="002060"/>
          <w:szCs w:val="24"/>
          <w:lang w:eastAsia="it-IT"/>
        </w:rPr>
        <w:t xml:space="preserve">:  </w:t>
      </w:r>
      <w:r w:rsidR="00F44373">
        <w:rPr>
          <w:rFonts w:ascii="Garamond" w:hAnsi="Garamond"/>
          <w:b/>
          <w:smallCaps/>
          <w:color w:val="002060"/>
          <w:szCs w:val="24"/>
          <w:lang w:eastAsia="it-IT"/>
        </w:rPr>
        <w:t>Le</w:t>
      </w:r>
      <w:proofErr w:type="gramEnd"/>
      <w:r w:rsidR="00F44373">
        <w:rPr>
          <w:rFonts w:ascii="Garamond" w:hAnsi="Garamond"/>
          <w:b/>
          <w:smallCaps/>
          <w:color w:val="002060"/>
          <w:szCs w:val="24"/>
          <w:lang w:eastAsia="it-IT"/>
        </w:rPr>
        <w:t xml:space="preserve"> lavorazioni meccaniche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26"/>
      </w:tblGrid>
      <w:tr w:rsidR="003737BF" w14:paraId="10101665" w14:textId="77777777" w:rsidTr="005B3FD2">
        <w:trPr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1F49BF7" w14:textId="77777777" w:rsidR="003737BF" w:rsidRDefault="003737BF" w:rsidP="005B3FD2">
            <w:pPr>
              <w:pStyle w:val="Titolo2"/>
              <w:jc w:val="center"/>
              <w:rPr>
                <w:rFonts w:eastAsia="Arial Unicode MS"/>
              </w:rPr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3737BF" w14:paraId="7CF2E5DE" w14:textId="77777777" w:rsidTr="005B3FD2">
        <w:trPr>
          <w:trHeight w:val="308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C0C0C0"/>
          </w:tcPr>
          <w:p w14:paraId="5437D4FE" w14:textId="77777777" w:rsidR="003737BF" w:rsidRDefault="003737BF" w:rsidP="005B3FD2">
            <w:pPr>
              <w:pStyle w:val="Intestazion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</w:rPr>
            </w:pPr>
          </w:p>
        </w:tc>
      </w:tr>
      <w:tr w:rsidR="003737BF" w14:paraId="20BE6AAC" w14:textId="77777777" w:rsidTr="005B3FD2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14:paraId="0D696E70" w14:textId="77777777" w:rsidR="003737BF" w:rsidRDefault="003737BF" w:rsidP="005B3FD2">
            <w:pPr>
              <w:pStyle w:val="Titolo2"/>
              <w:spacing w:before="60"/>
              <w:jc w:val="center"/>
              <w:rPr>
                <w:rFonts w:eastAsia="Arial Unicode MS"/>
                <w:sz w:val="18"/>
                <w:szCs w:val="18"/>
              </w:rPr>
            </w:pPr>
            <w:r>
              <w:t>Competenze LL GG (Linee Guida)</w:t>
            </w:r>
          </w:p>
        </w:tc>
      </w:tr>
      <w:tr w:rsidR="003737BF" w14:paraId="1179D4CA" w14:textId="77777777" w:rsidTr="005B3FD2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14:paraId="440F13DD" w14:textId="77777777" w:rsidR="003737BF" w:rsidRPr="00393AD3" w:rsidRDefault="00393AD3" w:rsidP="00393AD3">
            <w:pPr>
              <w:autoSpaceDE w:val="0"/>
              <w:autoSpaceDN w:val="0"/>
              <w:adjustRightInd w:val="0"/>
              <w:rPr>
                <w:rFonts w:ascii="Garamond" w:hAnsi="Garamond" w:cs="Garamond"/>
                <w:color w:val="000000"/>
              </w:rPr>
            </w:pPr>
            <w:r w:rsidRPr="00393AD3">
              <w:rPr>
                <w:rFonts w:ascii="Garamond" w:hAnsi="Garamond" w:cs="Garamond"/>
                <w:color w:val="000000"/>
              </w:rPr>
              <w:t>Applicare</w:t>
            </w:r>
            <w:r>
              <w:rPr>
                <w:rFonts w:ascii="Garamond" w:hAnsi="Garamond" w:cs="Garamond"/>
                <w:color w:val="000000"/>
              </w:rPr>
              <w:t xml:space="preserve"> l</w:t>
            </w:r>
            <w:r w:rsidRPr="00393AD3">
              <w:rPr>
                <w:rFonts w:ascii="Garamond" w:hAnsi="Garamond" w:cs="Garamond"/>
                <w:color w:val="000000"/>
              </w:rPr>
              <w:t>e procedure che disciplinano i processi produttivi, nel rispetto delle normative sulla sicurezza nei luoghi di vita e di lavoro e</w:t>
            </w:r>
            <w:r>
              <w:rPr>
                <w:rFonts w:ascii="Garamond" w:hAnsi="Garamond" w:cs="Garamond"/>
                <w:color w:val="000000"/>
              </w:rPr>
              <w:t xml:space="preserve"> </w:t>
            </w:r>
            <w:r w:rsidRPr="00393AD3">
              <w:rPr>
                <w:rFonts w:ascii="Garamond" w:hAnsi="Garamond" w:cs="Garamond"/>
              </w:rPr>
              <w:t>sulla tutela dell’ambiente e del territorio;</w:t>
            </w:r>
          </w:p>
        </w:tc>
      </w:tr>
      <w:tr w:rsidR="003737BF" w14:paraId="4EE53EE7" w14:textId="77777777" w:rsidTr="005B3FD2">
        <w:trPr>
          <w:trHeight w:val="925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E4F226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F2A4817" w14:textId="77777777" w:rsidR="003737BF" w:rsidRDefault="003737BF" w:rsidP="005B3FD2">
            <w:pPr>
              <w:pStyle w:val="Default"/>
              <w:rPr>
                <w:rFonts w:cs="Times New Roman"/>
                <w:color w:val="auto"/>
              </w:rPr>
            </w:pPr>
          </w:p>
          <w:p w14:paraId="041C5B3F" w14:textId="77777777" w:rsidR="003737BF" w:rsidRDefault="00571C83" w:rsidP="005B3FD2">
            <w:pPr>
              <w:pStyle w:val="Default"/>
              <w:rPr>
                <w:sz w:val="23"/>
                <w:szCs w:val="23"/>
              </w:rPr>
            </w:pPr>
            <w:r>
              <w:t>Osservare, descrivere ed analizzare fenomeni appartenenti alla realtà naturale e artificiale e riconoscere nelle varie forme i concetti di sistema e di complessità</w:t>
            </w:r>
          </w:p>
        </w:tc>
      </w:tr>
      <w:tr w:rsidR="003737BF" w14:paraId="4CFF0DB2" w14:textId="77777777" w:rsidTr="005B3FD2">
        <w:trPr>
          <w:trHeight w:val="878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AAF48A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8743D0D" w14:textId="77777777" w:rsidR="003737BF" w:rsidRDefault="003737BF" w:rsidP="005B3FD2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1E5723A5" w14:textId="77777777" w:rsidR="003737BF" w:rsidRDefault="00571C83" w:rsidP="005B3FD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STA</w:t>
            </w:r>
          </w:p>
          <w:p w14:paraId="0FFF3774" w14:textId="77777777" w:rsidR="003737BF" w:rsidRDefault="003737BF" w:rsidP="005B3FD2">
            <w:pPr>
              <w:ind w:left="356"/>
              <w:jc w:val="both"/>
              <w:rPr>
                <w:sz w:val="22"/>
                <w:szCs w:val="22"/>
              </w:rPr>
            </w:pPr>
          </w:p>
        </w:tc>
      </w:tr>
      <w:tr w:rsidR="003737BF" w14:paraId="48851D31" w14:textId="77777777" w:rsidTr="005B3FD2">
        <w:trPr>
          <w:trHeight w:val="499"/>
          <w:jc w:val="center"/>
        </w:trPr>
        <w:tc>
          <w:tcPr>
            <w:tcW w:w="103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14:paraId="6FBD341D" w14:textId="77777777" w:rsidR="003737BF" w:rsidRDefault="003737BF" w:rsidP="005B3FD2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3737BF" w14:paraId="3828C1A7" w14:textId="77777777" w:rsidTr="005B3FD2">
        <w:trPr>
          <w:trHeight w:val="818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BDC6C7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7FA24C" w14:textId="77777777" w:rsidR="003737BF" w:rsidRDefault="003737BF" w:rsidP="005B3FD2">
            <w:pPr>
              <w:pStyle w:val="Default"/>
              <w:rPr>
                <w:rFonts w:cs="Times New Roman"/>
                <w:color w:val="auto"/>
              </w:rPr>
            </w:pPr>
          </w:p>
          <w:p w14:paraId="57822DED" w14:textId="77777777" w:rsidR="00EF5357" w:rsidRDefault="003737BF" w:rsidP="00571C83">
            <w:pPr>
              <w:pStyle w:val="Default"/>
              <w:rPr>
                <w:sz w:val="22"/>
                <w:szCs w:val="22"/>
              </w:rPr>
            </w:pPr>
            <w:r>
              <w:rPr>
                <w:rFonts w:cs="Times New Roman"/>
                <w:sz w:val="23"/>
                <w:szCs w:val="23"/>
              </w:rPr>
              <w:t xml:space="preserve"> </w:t>
            </w:r>
            <w:r w:rsidR="00EF5357">
              <w:t xml:space="preserve">Progettare oggetti, in termini di forme, funzioni, strutture, materiali e rappresentarli graficamente utilizzando strumenti e metodi tradizionali e </w:t>
            </w:r>
            <w:proofErr w:type="gramStart"/>
            <w:r w:rsidR="00EF5357">
              <w:t>multimediali.</w:t>
            </w:r>
            <w:r w:rsidR="00EF5357">
              <w:rPr>
                <w:rFonts w:cs="Times New Roman"/>
                <w:sz w:val="23"/>
                <w:szCs w:val="23"/>
              </w:rPr>
              <w:t>.</w:t>
            </w:r>
            <w:proofErr w:type="gramEnd"/>
          </w:p>
        </w:tc>
      </w:tr>
      <w:tr w:rsidR="003737BF" w14:paraId="5F54AE73" w14:textId="77777777" w:rsidTr="005B3FD2">
        <w:trPr>
          <w:trHeight w:val="509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99F45E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Abilità </w:t>
            </w:r>
          </w:p>
          <w:p w14:paraId="434085AD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551B49" w14:textId="77777777" w:rsidR="003737BF" w:rsidRDefault="003737BF" w:rsidP="005B3FD2">
            <w:pPr>
              <w:pStyle w:val="Default"/>
              <w:rPr>
                <w:rFonts w:cs="Times New Roman"/>
                <w:color w:val="auto"/>
              </w:rPr>
            </w:pPr>
          </w:p>
          <w:p w14:paraId="65048666" w14:textId="77777777" w:rsidR="00EF5357" w:rsidRDefault="00EF5357" w:rsidP="00EF5357">
            <w:pPr>
              <w:pStyle w:val="Default"/>
              <w:rPr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 </w:t>
            </w:r>
            <w:r>
              <w:rPr>
                <w:sz w:val="23"/>
                <w:szCs w:val="23"/>
              </w:rPr>
              <w:t>Scegliere attrezzi e utensili adatti ad effettuare lavorazioni al banco e alle macchine utensili</w:t>
            </w:r>
          </w:p>
          <w:p w14:paraId="79A4F0CF" w14:textId="77777777" w:rsidR="00EF5357" w:rsidRDefault="00EF5357" w:rsidP="00EF5357">
            <w:pPr>
              <w:pStyle w:val="Defaul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Impostare i cicli di lavorazione relativi a semplici processi</w:t>
            </w:r>
          </w:p>
          <w:p w14:paraId="47B73BC5" w14:textId="77777777" w:rsidR="003737BF" w:rsidRPr="00EF5357" w:rsidRDefault="00EF5357" w:rsidP="00EF5357">
            <w:pPr>
              <w:rPr>
                <w:rFonts w:ascii="Garamond" w:hAnsi="Garamond"/>
                <w:color w:val="000000"/>
                <w:sz w:val="23"/>
                <w:szCs w:val="23"/>
              </w:rPr>
            </w:pPr>
            <w:r w:rsidRPr="00EF5357">
              <w:rPr>
                <w:rFonts w:ascii="Garamond" w:hAnsi="Garamond"/>
                <w:color w:val="000000"/>
                <w:sz w:val="23"/>
                <w:szCs w:val="23"/>
              </w:rPr>
              <w:t>Effettuare lavorazioni al banco, al tornio.</w:t>
            </w:r>
          </w:p>
          <w:p w14:paraId="5B7CD719" w14:textId="77777777" w:rsidR="00EF5357" w:rsidRDefault="00EF5357" w:rsidP="00EF5357">
            <w:pPr>
              <w:ind w:left="356"/>
              <w:rPr>
                <w:sz w:val="22"/>
                <w:szCs w:val="22"/>
              </w:rPr>
            </w:pPr>
          </w:p>
        </w:tc>
      </w:tr>
      <w:tr w:rsidR="003737BF" w14:paraId="1F2ADB28" w14:textId="77777777" w:rsidTr="005B3FD2">
        <w:trPr>
          <w:trHeight w:val="585"/>
          <w:jc w:val="center"/>
        </w:trPr>
        <w:tc>
          <w:tcPr>
            <w:tcW w:w="103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14:paraId="4EB55FD9" w14:textId="77777777" w:rsidR="003737BF" w:rsidRDefault="003737BF" w:rsidP="005B3FD2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3737BF" w14:paraId="3DF98F04" w14:textId="77777777" w:rsidTr="005B3FD2">
        <w:trPr>
          <w:trHeight w:val="879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264068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881BC6F" w14:textId="77777777" w:rsidR="003737BF" w:rsidRDefault="003737BF" w:rsidP="005B3FD2">
            <w:pPr>
              <w:pStyle w:val="Default"/>
              <w:rPr>
                <w:rFonts w:cs="Times New Roman"/>
                <w:color w:val="auto"/>
              </w:rPr>
            </w:pPr>
          </w:p>
          <w:p w14:paraId="6426C251" w14:textId="77777777" w:rsidR="003737BF" w:rsidRDefault="00EF5357" w:rsidP="00EF5357">
            <w:pPr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</w:t>
            </w:r>
            <w:r w:rsidRPr="00EF5357">
              <w:rPr>
                <w:rFonts w:ascii="Garamond" w:hAnsi="Garamond" w:cs="Garamond"/>
                <w:color w:val="000000"/>
                <w:sz w:val="23"/>
                <w:szCs w:val="23"/>
              </w:rPr>
              <w:t>Metodi e tecniche per l'analisi progettuale formale e procedure per la progettazione spaziale di oggetti complessi</w:t>
            </w:r>
            <w:r>
              <w:t>.</w:t>
            </w:r>
          </w:p>
        </w:tc>
      </w:tr>
      <w:tr w:rsidR="003737BF" w14:paraId="423CB42D" w14:textId="77777777" w:rsidTr="005B3FD2">
        <w:trPr>
          <w:trHeight w:val="541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F07461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Conoscenze</w:t>
            </w:r>
          </w:p>
          <w:p w14:paraId="08AD849C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C50036" w14:textId="77777777" w:rsidR="003737BF" w:rsidRDefault="003737BF" w:rsidP="005B3FD2">
            <w:pPr>
              <w:pStyle w:val="Default"/>
              <w:rPr>
                <w:rFonts w:cs="Times New Roman"/>
                <w:color w:val="auto"/>
              </w:rPr>
            </w:pPr>
          </w:p>
          <w:p w14:paraId="37A5B930" w14:textId="77777777" w:rsidR="003737BF" w:rsidRDefault="00EF5357" w:rsidP="005B3FD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 Analizzare le problematiche relative alla lavorazione con asportazione di truciolo</w:t>
            </w:r>
          </w:p>
          <w:p w14:paraId="6BBE284C" w14:textId="77777777" w:rsidR="003737BF" w:rsidRDefault="003737BF" w:rsidP="005B3FD2">
            <w:pPr>
              <w:pStyle w:val="Default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 xml:space="preserve"> </w:t>
            </w:r>
            <w:r w:rsidR="00EF5357">
              <w:rPr>
                <w:sz w:val="23"/>
                <w:szCs w:val="23"/>
              </w:rPr>
              <w:t>Descrivere la struttura delle principali macchine utensili</w:t>
            </w:r>
            <w:r>
              <w:rPr>
                <w:sz w:val="23"/>
                <w:szCs w:val="23"/>
              </w:rPr>
              <w:t xml:space="preserve"> </w:t>
            </w:r>
          </w:p>
          <w:p w14:paraId="791CDED9" w14:textId="77777777" w:rsidR="003737BF" w:rsidRPr="00EF5357" w:rsidRDefault="003737BF" w:rsidP="005B3FD2">
            <w:pPr>
              <w:pStyle w:val="Default"/>
              <w:rPr>
                <w:sz w:val="23"/>
                <w:szCs w:val="23"/>
              </w:rPr>
            </w:pPr>
            <w:r w:rsidRPr="00EF5357">
              <w:rPr>
                <w:sz w:val="23"/>
                <w:szCs w:val="23"/>
              </w:rPr>
              <w:t xml:space="preserve"> </w:t>
            </w:r>
            <w:r w:rsidR="00EF5357" w:rsidRPr="00EF5357">
              <w:rPr>
                <w:sz w:val="23"/>
                <w:szCs w:val="23"/>
              </w:rPr>
              <w:t>Definire i parametri delle lavorazioni di tornitura e foratura</w:t>
            </w:r>
            <w:r w:rsidRPr="00EF5357">
              <w:rPr>
                <w:sz w:val="23"/>
                <w:szCs w:val="23"/>
              </w:rPr>
              <w:t xml:space="preserve"> </w:t>
            </w:r>
          </w:p>
          <w:p w14:paraId="639E129B" w14:textId="77777777" w:rsidR="003737BF" w:rsidRDefault="003737BF" w:rsidP="00EF5357">
            <w:pPr>
              <w:pStyle w:val="Default"/>
              <w:rPr>
                <w:sz w:val="22"/>
                <w:szCs w:val="22"/>
              </w:rPr>
            </w:pPr>
          </w:p>
        </w:tc>
      </w:tr>
      <w:tr w:rsidR="003737BF" w14:paraId="1BEA0C35" w14:textId="77777777" w:rsidTr="005B3FD2">
        <w:trPr>
          <w:trHeight w:val="1479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D90375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Contenuti disciplinari minimi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666290" w14:textId="77777777" w:rsidR="003737BF" w:rsidRDefault="003737BF" w:rsidP="005B3FD2">
            <w:pPr>
              <w:pStyle w:val="Default"/>
              <w:rPr>
                <w:rFonts w:cs="Times New Roman"/>
                <w:color w:val="auto"/>
              </w:rPr>
            </w:pPr>
          </w:p>
          <w:p w14:paraId="67E01DF4" w14:textId="77777777" w:rsidR="003737BF" w:rsidRDefault="003737BF" w:rsidP="00EF5357">
            <w:pPr>
              <w:pStyle w:val="Default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 </w:t>
            </w:r>
            <w:r w:rsidR="00EF5357">
              <w:rPr>
                <w:sz w:val="23"/>
                <w:szCs w:val="23"/>
              </w:rPr>
              <w:t>Caratteristiche delle macchine utensili</w:t>
            </w:r>
          </w:p>
        </w:tc>
      </w:tr>
    </w:tbl>
    <w:p w14:paraId="7CE31CAD" w14:textId="77777777" w:rsidR="003737BF" w:rsidRDefault="003737BF" w:rsidP="003737BF"/>
    <w:p w14:paraId="2FD0075E" w14:textId="77777777" w:rsidR="003737BF" w:rsidRDefault="003737BF" w:rsidP="003737BF">
      <w: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67"/>
        <w:gridCol w:w="8"/>
      </w:tblGrid>
      <w:tr w:rsidR="003737BF" w14:paraId="2A72C26F" w14:textId="77777777" w:rsidTr="005B3FD2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77FD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b w:val="0"/>
                <w:bCs w:val="0"/>
              </w:rPr>
              <w:lastRenderedPageBreak/>
              <w:br w:type="page"/>
            </w:r>
            <w:r>
              <w:rPr>
                <w:rFonts w:ascii="Garamond" w:hAnsi="Garamond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12C1" w14:textId="77777777" w:rsidR="003737BF" w:rsidRDefault="003737BF" w:rsidP="005B3FD2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735AE3" w14:textId="77777777" w:rsidR="003737BF" w:rsidRDefault="00EF5357" w:rsidP="005B3FD2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33</w:t>
            </w:r>
          </w:p>
        </w:tc>
      </w:tr>
      <w:tr w:rsidR="003737BF" w14:paraId="1497D556" w14:textId="77777777" w:rsidTr="005B3FD2">
        <w:trPr>
          <w:gridAfter w:val="1"/>
          <w:wAfter w:w="8" w:type="dxa"/>
          <w:cantSplit/>
          <w:trHeight w:val="1121"/>
          <w:jc w:val="center"/>
        </w:trPr>
        <w:tc>
          <w:tcPr>
            <w:tcW w:w="2860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DB7E" w14:textId="77777777" w:rsidR="003737BF" w:rsidRDefault="003737BF" w:rsidP="005B3FD2">
            <w:pPr>
              <w:rPr>
                <w:rFonts w:ascii="Garamond" w:eastAsia="Arial Unicode MS" w:hAnsi="Garamond"/>
                <w:b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8F9" w14:textId="77777777" w:rsidR="003737BF" w:rsidRDefault="003737BF" w:rsidP="005B3FD2">
            <w:pPr>
              <w:ind w:left="17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Periodo</w:t>
            </w:r>
          </w:p>
          <w:p w14:paraId="61DE94C6" w14:textId="77777777" w:rsidR="003737BF" w:rsidRDefault="003737BF" w:rsidP="005B3FD2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  <w:r>
              <w:rPr>
                <w:rFonts w:ascii="Garamond" w:eastAsia="MS Mincho" w:hAnsi="Garamond"/>
                <w:i/>
                <w:sz w:val="16"/>
                <w:szCs w:val="16"/>
                <w:lang w:eastAsia="ja-JP"/>
              </w:rPr>
              <w:t>(</w:t>
            </w:r>
            <w:proofErr w:type="gramStart"/>
            <w:r>
              <w:rPr>
                <w:rFonts w:ascii="Garamond" w:eastAsia="MS Mincho" w:hAnsi="Garamond"/>
                <w:i/>
                <w:sz w:val="16"/>
                <w:szCs w:val="16"/>
                <w:lang w:eastAsia="ja-JP"/>
              </w:rPr>
              <w:t>E’</w:t>
            </w:r>
            <w:proofErr w:type="gramEnd"/>
            <w:r>
              <w:rPr>
                <w:rFonts w:ascii="Garamond" w:eastAsia="MS Mincho" w:hAnsi="Garamond"/>
                <w:i/>
                <w:sz w:val="16"/>
                <w:szCs w:val="16"/>
                <w:lang w:eastAsia="ja-JP"/>
              </w:rPr>
              <w:t xml:space="preserve">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523D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X </w:t>
            </w:r>
            <w:proofErr w:type="gramStart"/>
            <w:r>
              <w:rPr>
                <w:rFonts w:ascii="Garamond" w:hAnsi="Garamond"/>
              </w:rPr>
              <w:t>Settembre</w:t>
            </w:r>
            <w:proofErr w:type="gramEnd"/>
          </w:p>
          <w:p w14:paraId="61A5AD9F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X </w:t>
            </w:r>
            <w:proofErr w:type="gramStart"/>
            <w:r>
              <w:rPr>
                <w:rFonts w:ascii="Garamond" w:hAnsi="Garamond"/>
              </w:rPr>
              <w:t>Ottobre</w:t>
            </w:r>
            <w:proofErr w:type="gramEnd"/>
          </w:p>
          <w:p w14:paraId="2C02A732" w14:textId="77777777" w:rsidR="003737BF" w:rsidRDefault="00EF5357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</w:t>
            </w:r>
            <w:proofErr w:type="gramStart"/>
            <w:r w:rsidR="003737BF">
              <w:rPr>
                <w:rFonts w:ascii="Garamond" w:hAnsi="Garamond"/>
              </w:rPr>
              <w:t>Novembre</w:t>
            </w:r>
            <w:proofErr w:type="gramEnd"/>
          </w:p>
          <w:p w14:paraId="7CD4FB5B" w14:textId="77777777" w:rsidR="003737BF" w:rsidRDefault="00EF5357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</w:t>
            </w:r>
            <w:proofErr w:type="gramStart"/>
            <w:r w:rsidR="003737BF">
              <w:rPr>
                <w:rFonts w:ascii="Garamond" w:hAnsi="Garamond"/>
              </w:rPr>
              <w:t>Dicembre</w:t>
            </w:r>
            <w:proofErr w:type="gramEnd"/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DC3B" w14:textId="77777777" w:rsidR="003737BF" w:rsidRDefault="00EF5357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</w:t>
            </w:r>
            <w:proofErr w:type="gramStart"/>
            <w:r w:rsidR="003737BF">
              <w:rPr>
                <w:rFonts w:ascii="Garamond" w:hAnsi="Garamond"/>
              </w:rPr>
              <w:t>Gennaio</w:t>
            </w:r>
            <w:proofErr w:type="gramEnd"/>
          </w:p>
          <w:p w14:paraId="6EFC74CF" w14:textId="77777777" w:rsidR="003737BF" w:rsidRDefault="00EF5357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</w:t>
            </w:r>
            <w:proofErr w:type="gramStart"/>
            <w:r w:rsidR="003737BF">
              <w:rPr>
                <w:rFonts w:ascii="Garamond" w:hAnsi="Garamond"/>
              </w:rPr>
              <w:t>Febbraio</w:t>
            </w:r>
            <w:proofErr w:type="gramEnd"/>
          </w:p>
          <w:p w14:paraId="661A1DEF" w14:textId="77777777" w:rsidR="003737BF" w:rsidRDefault="00EF5357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</w:t>
            </w:r>
            <w:proofErr w:type="gramStart"/>
            <w:r w:rsidR="003737BF">
              <w:rPr>
                <w:rFonts w:ascii="Garamond" w:hAnsi="Garamond"/>
              </w:rPr>
              <w:t>Marzo</w:t>
            </w:r>
            <w:proofErr w:type="gram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FB59E1" w14:textId="77777777" w:rsidR="003737BF" w:rsidRDefault="00EF5357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</w:t>
            </w:r>
            <w:proofErr w:type="gramStart"/>
            <w:r w:rsidR="003737BF">
              <w:rPr>
                <w:rFonts w:ascii="Garamond" w:hAnsi="Garamond"/>
              </w:rPr>
              <w:t>Aprile</w:t>
            </w:r>
            <w:proofErr w:type="gramEnd"/>
          </w:p>
          <w:p w14:paraId="4FB3D079" w14:textId="77777777" w:rsidR="003737BF" w:rsidRDefault="00EF5357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</w:t>
            </w:r>
            <w:proofErr w:type="gramStart"/>
            <w:r w:rsidR="003737BF">
              <w:rPr>
                <w:rFonts w:ascii="Garamond" w:hAnsi="Garamond"/>
              </w:rPr>
              <w:t>Maggio</w:t>
            </w:r>
            <w:proofErr w:type="gramEnd"/>
          </w:p>
          <w:p w14:paraId="40519397" w14:textId="77777777" w:rsidR="003737BF" w:rsidRDefault="00EF5357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</w:t>
            </w:r>
            <w:proofErr w:type="gramStart"/>
            <w:r w:rsidR="003737BF">
              <w:rPr>
                <w:rFonts w:ascii="Garamond" w:hAnsi="Garamond"/>
              </w:rPr>
              <w:t>Giugno</w:t>
            </w:r>
            <w:proofErr w:type="gramEnd"/>
          </w:p>
        </w:tc>
      </w:tr>
      <w:tr w:rsidR="003737BF" w14:paraId="0AC3E1FF" w14:textId="77777777" w:rsidTr="005B3FD2">
        <w:trPr>
          <w:trHeight w:val="1230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DFF0AD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lastRenderedPageBreak/>
              <w:t>Metodi Formativi</w:t>
            </w:r>
          </w:p>
          <w:p w14:paraId="6D20EBAB" w14:textId="77777777" w:rsidR="003737BF" w:rsidRDefault="003737BF" w:rsidP="005B3FD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  <w:proofErr w:type="gramStart"/>
            <w:r>
              <w:rPr>
                <w:rFonts w:ascii="Garamond" w:eastAsia="MS Mincho" w:hAnsi="Garamond"/>
                <w:i/>
                <w:sz w:val="18"/>
                <w:szCs w:val="18"/>
                <w:lang w:eastAsia="ja-JP"/>
              </w:rPr>
              <w:t>E’</w:t>
            </w:r>
            <w:proofErr w:type="gramEnd"/>
            <w:r>
              <w:rPr>
                <w:rFonts w:ascii="Garamond" w:eastAsia="MS Mincho" w:hAnsi="Garamond"/>
                <w:i/>
                <w:sz w:val="18"/>
                <w:szCs w:val="18"/>
                <w:lang w:eastAsia="ja-JP"/>
              </w:rPr>
              <w:t xml:space="preserve">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FE029F" w14:textId="77777777" w:rsidR="003737BF" w:rsidRDefault="003737BF" w:rsidP="005B3FD2">
            <w:pPr>
              <w:pStyle w:val="Intestazione"/>
              <w:tabs>
                <w:tab w:val="left" w:pos="708"/>
              </w:tabs>
              <w:rPr>
                <w:rFonts w:ascii="Garamond" w:hAnsi="Garamond"/>
                <w:szCs w:val="24"/>
                <w:lang w:eastAsia="it-IT"/>
              </w:rPr>
            </w:pPr>
            <w:r>
              <w:rPr>
                <w:rFonts w:ascii="Garamond" w:hAnsi="Garamond"/>
                <w:szCs w:val="24"/>
                <w:lang w:eastAsia="it-IT"/>
              </w:rPr>
              <w:t>X laboratorio</w:t>
            </w:r>
          </w:p>
          <w:p w14:paraId="05B75F36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X </w:t>
            </w:r>
            <w:r>
              <w:rPr>
                <w:sz w:val="22"/>
                <w:szCs w:val="22"/>
              </w:rPr>
              <w:t>lezione frontale</w:t>
            </w:r>
          </w:p>
          <w:p w14:paraId="66CC5F19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debriefing</w:t>
            </w:r>
          </w:p>
          <w:p w14:paraId="49694309" w14:textId="77777777" w:rsidR="003737BF" w:rsidRDefault="003737BF" w:rsidP="005B3FD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esercitazioni</w:t>
            </w:r>
          </w:p>
          <w:p w14:paraId="663D7AE5" w14:textId="77777777" w:rsidR="003737BF" w:rsidRDefault="003737BF" w:rsidP="005B3FD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dialogo formativo</w:t>
            </w:r>
          </w:p>
          <w:p w14:paraId="5FA0A018" w14:textId="77777777" w:rsidR="003737BF" w:rsidRDefault="003737BF" w:rsidP="005B3FD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X </w:t>
            </w:r>
            <w:proofErr w:type="spellStart"/>
            <w:r>
              <w:rPr>
                <w:rFonts w:ascii="Garamond" w:hAnsi="Garamond"/>
              </w:rPr>
              <w:t>problem</w:t>
            </w:r>
            <w:proofErr w:type="spellEnd"/>
            <w:r>
              <w:rPr>
                <w:rFonts w:ascii="Garamond" w:hAnsi="Garamond"/>
              </w:rPr>
              <w:t xml:space="preserve"> solving</w:t>
            </w:r>
          </w:p>
          <w:p w14:paraId="302AB10E" w14:textId="77777777" w:rsidR="003737BF" w:rsidRDefault="003737BF" w:rsidP="005B3FD2">
            <w:pPr>
              <w:ind w:left="249" w:hanging="24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CLIL (</w:t>
            </w:r>
            <w:r>
              <w:rPr>
                <w:rFonts w:ascii="Garamond" w:hAnsi="Garamond"/>
                <w:sz w:val="20"/>
              </w:rPr>
              <w:t xml:space="preserve">D.P.R. 15/03/2010 n.88 e </w:t>
            </w:r>
            <w:proofErr w:type="spellStart"/>
            <w:r>
              <w:rPr>
                <w:rFonts w:ascii="Garamond" w:hAnsi="Garamond"/>
                <w:sz w:val="20"/>
              </w:rPr>
              <w:t>succ</w:t>
            </w:r>
            <w:proofErr w:type="spellEnd"/>
            <w:r>
              <w:rPr>
                <w:rFonts w:ascii="Garamond" w:hAnsi="Garamond"/>
                <w:sz w:val="20"/>
              </w:rPr>
              <w:t xml:space="preserve"> LL. GG.</w:t>
            </w:r>
            <w:r>
              <w:rPr>
                <w:rFonts w:ascii="Garamond" w:hAnsi="Garamond"/>
              </w:rPr>
              <w:t xml:space="preserve">) </w:t>
            </w:r>
          </w:p>
        </w:tc>
        <w:tc>
          <w:tcPr>
            <w:tcW w:w="3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D734FC" w14:textId="77777777" w:rsidR="003737BF" w:rsidRDefault="003737BF" w:rsidP="005B3FD2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/>
                <w:lang w:val="en-US"/>
              </w:rPr>
              <w:t>alternanza</w:t>
            </w:r>
            <w:proofErr w:type="spellEnd"/>
          </w:p>
          <w:p w14:paraId="0B188BA8" w14:textId="77777777" w:rsidR="003737BF" w:rsidRDefault="003737BF" w:rsidP="005B3FD2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□ project work</w:t>
            </w:r>
          </w:p>
          <w:p w14:paraId="47B252EB" w14:textId="77777777" w:rsidR="003737BF" w:rsidRDefault="003737BF" w:rsidP="005B3FD2">
            <w:pPr>
              <w:rPr>
                <w:rFonts w:ascii="Garamond" w:hAnsi="Garamond"/>
                <w:lang w:val="en-US"/>
              </w:rPr>
            </w:pPr>
            <w:proofErr w:type="gramStart"/>
            <w:r>
              <w:rPr>
                <w:rFonts w:ascii="Garamond" w:hAnsi="Garamond"/>
                <w:lang w:val="en-US"/>
              </w:rPr>
              <w:t xml:space="preserve">□  </w:t>
            </w:r>
            <w:proofErr w:type="spellStart"/>
            <w:r>
              <w:rPr>
                <w:rFonts w:ascii="Garamond" w:hAnsi="Garamond"/>
                <w:lang w:val="en-US"/>
              </w:rPr>
              <w:t>simulazione</w:t>
            </w:r>
            <w:proofErr w:type="spellEnd"/>
            <w:proofErr w:type="gramEnd"/>
            <w:r>
              <w:rPr>
                <w:rFonts w:ascii="Garamond" w:hAnsi="Garamond"/>
                <w:lang w:val="en-US"/>
              </w:rPr>
              <w:t xml:space="preserve"> – virtual Lab</w:t>
            </w:r>
          </w:p>
          <w:p w14:paraId="1F23E5A1" w14:textId="77777777" w:rsidR="003737BF" w:rsidRDefault="003737BF" w:rsidP="005B3FD2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 xml:space="preserve">X e-learning </w:t>
            </w:r>
          </w:p>
          <w:p w14:paraId="3F2D0650" w14:textId="77777777" w:rsidR="003737BF" w:rsidRPr="00EC02B9" w:rsidRDefault="003737BF" w:rsidP="005B3FD2">
            <w:pPr>
              <w:rPr>
                <w:rFonts w:ascii="Garamond" w:hAnsi="Garamond"/>
              </w:rPr>
            </w:pPr>
            <w:r w:rsidRPr="00EC02B9">
              <w:rPr>
                <w:rFonts w:ascii="Garamond" w:hAnsi="Garamond"/>
              </w:rPr>
              <w:t>□ brain – storming</w:t>
            </w:r>
          </w:p>
          <w:p w14:paraId="3D580713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percorso autoapprendimento</w:t>
            </w:r>
          </w:p>
          <w:p w14:paraId="75143FD6" w14:textId="77777777" w:rsidR="003737BF" w:rsidRDefault="003737BF" w:rsidP="005B3FD2">
            <w:pPr>
              <w:ind w:left="284" w:hanging="284"/>
              <w:rPr>
                <w:rFonts w:ascii="Garamond" w:hAnsi="Garamond"/>
                <w:lang w:val="de-DE"/>
              </w:rPr>
            </w:pPr>
            <w:r>
              <w:rPr>
                <w:rFonts w:ascii="Garamond" w:hAnsi="Garamond"/>
              </w:rPr>
              <w:t>X DSA/H (</w:t>
            </w:r>
            <w:proofErr w:type="spellStart"/>
            <w:r>
              <w:rPr>
                <w:rFonts w:ascii="Garamond" w:hAnsi="Garamond"/>
              </w:rPr>
              <w:t>rif.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  <w:lang w:val="de-DE"/>
              </w:rPr>
              <w:t>L.Naz</w:t>
            </w:r>
            <w:proofErr w:type="spellEnd"/>
            <w:r>
              <w:rPr>
                <w:rFonts w:ascii="Garamond" w:hAnsi="Garamond"/>
                <w:lang w:val="de-DE"/>
              </w:rPr>
              <w:t xml:space="preserve">. 170/2010 </w:t>
            </w:r>
            <w:proofErr w:type="spellStart"/>
            <w:r>
              <w:rPr>
                <w:rFonts w:ascii="Garamond" w:hAnsi="Garamond"/>
                <w:lang w:val="de-DE"/>
              </w:rPr>
              <w:t>Decr.Att</w:t>
            </w:r>
            <w:proofErr w:type="spellEnd"/>
            <w:r>
              <w:rPr>
                <w:rFonts w:ascii="Garamond" w:hAnsi="Garamond"/>
                <w:lang w:val="de-DE"/>
              </w:rPr>
              <w:t>. e All.)</w:t>
            </w:r>
          </w:p>
          <w:p w14:paraId="24E1F013" w14:textId="77777777" w:rsidR="003737BF" w:rsidRDefault="003737BF" w:rsidP="005B3FD2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□ Altro (specificare)…………</w:t>
            </w:r>
            <w:proofErr w:type="gramStart"/>
            <w:r>
              <w:rPr>
                <w:rFonts w:ascii="Garamond" w:hAnsi="Garamond"/>
              </w:rPr>
              <w:t>…….</w:t>
            </w:r>
            <w:proofErr w:type="gramEnd"/>
          </w:p>
        </w:tc>
      </w:tr>
      <w:tr w:rsidR="003737BF" w14:paraId="33DDAF5A" w14:textId="77777777" w:rsidTr="005B3FD2">
        <w:trPr>
          <w:trHeight w:val="795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C1A5FE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Mezzi, strumenti</w:t>
            </w:r>
          </w:p>
          <w:p w14:paraId="7B09B725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e sussidi </w:t>
            </w:r>
          </w:p>
          <w:p w14:paraId="3EC3F749" w14:textId="77777777" w:rsidR="003737BF" w:rsidRDefault="003737BF" w:rsidP="005B3FD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  <w:proofErr w:type="gramStart"/>
            <w:r>
              <w:rPr>
                <w:rFonts w:ascii="Garamond" w:eastAsia="MS Mincho" w:hAnsi="Garamond"/>
                <w:i/>
                <w:sz w:val="18"/>
                <w:szCs w:val="18"/>
                <w:lang w:eastAsia="ja-JP"/>
              </w:rPr>
              <w:t>E’</w:t>
            </w:r>
            <w:proofErr w:type="gramEnd"/>
            <w:r>
              <w:rPr>
                <w:rFonts w:ascii="Garamond" w:eastAsia="MS Mincho" w:hAnsi="Garamond"/>
                <w:i/>
                <w:sz w:val="18"/>
                <w:szCs w:val="18"/>
                <w:lang w:eastAsia="ja-JP"/>
              </w:rPr>
              <w:t xml:space="preserve">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741F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attrezzature di laboratorio     </w:t>
            </w:r>
          </w:p>
          <w:p w14:paraId="365DC9D7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</w:t>
            </w:r>
            <w:r w:rsidR="00EF5357">
              <w:rPr>
                <w:rFonts w:ascii="Garamond" w:hAnsi="Garamond"/>
              </w:rPr>
              <w:t>Macchine utensili</w:t>
            </w:r>
          </w:p>
          <w:p w14:paraId="47150B41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……………..</w:t>
            </w:r>
          </w:p>
          <w:p w14:paraId="0D5DA7C4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……………..</w:t>
            </w:r>
          </w:p>
          <w:p w14:paraId="5CF9B3F0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………..</w:t>
            </w:r>
          </w:p>
          <w:p w14:paraId="7278DEB1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simulatore</w:t>
            </w:r>
          </w:p>
          <w:p w14:paraId="22042AB5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monografie di apparati</w:t>
            </w:r>
          </w:p>
          <w:p w14:paraId="14E725B8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proofErr w:type="spellStart"/>
            <w:r>
              <w:rPr>
                <w:rFonts w:ascii="Garamond" w:hAnsi="Garamond"/>
              </w:rPr>
              <w:t>virtual</w:t>
            </w:r>
            <w:proofErr w:type="spellEnd"/>
            <w:r>
              <w:rPr>
                <w:rFonts w:ascii="Garamond" w:hAnsi="Garamond"/>
              </w:rPr>
              <w:t xml:space="preserve"> - lab</w:t>
            </w:r>
          </w:p>
        </w:tc>
        <w:tc>
          <w:tcPr>
            <w:tcW w:w="3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9EADA8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dispense</w:t>
            </w:r>
          </w:p>
          <w:p w14:paraId="1C78C725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X  libro</w:t>
            </w:r>
            <w:proofErr w:type="gramEnd"/>
            <w:r>
              <w:rPr>
                <w:rFonts w:ascii="Garamond" w:hAnsi="Garamond"/>
              </w:rPr>
              <w:t xml:space="preserve"> di testo</w:t>
            </w:r>
          </w:p>
          <w:p w14:paraId="607CAA5D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pubblicazioni</w:t>
            </w:r>
            <w:proofErr w:type="gramEnd"/>
            <w:r>
              <w:rPr>
                <w:rFonts w:ascii="Garamond" w:hAnsi="Garamond"/>
              </w:rPr>
              <w:t xml:space="preserve"> ed e-book</w:t>
            </w:r>
          </w:p>
          <w:p w14:paraId="29A08D0D" w14:textId="77777777" w:rsidR="003737BF" w:rsidRDefault="003737BF" w:rsidP="005B3FD2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Garamond" w:hAnsi="Garamond"/>
              </w:rPr>
              <w:t>X  apparati</w:t>
            </w:r>
            <w:proofErr w:type="gramEnd"/>
            <w:r>
              <w:rPr>
                <w:rFonts w:ascii="Garamond" w:hAnsi="Garamond"/>
              </w:rPr>
              <w:t xml:space="preserve"> multimediali</w:t>
            </w:r>
          </w:p>
          <w:p w14:paraId="0F4FE858" w14:textId="77777777" w:rsidR="003737BF" w:rsidRDefault="003737BF" w:rsidP="005B3FD2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Garamond" w:hAnsi="Garamond"/>
              </w:rPr>
              <w:t>□  strumenti</w:t>
            </w:r>
            <w:proofErr w:type="gramEnd"/>
            <w:r>
              <w:rPr>
                <w:rFonts w:ascii="Garamond" w:hAnsi="Garamond"/>
              </w:rPr>
              <w:t xml:space="preserve"> per calcolo elettronico</w:t>
            </w:r>
          </w:p>
          <w:p w14:paraId="0791296D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Strumenti di misura</w:t>
            </w:r>
          </w:p>
          <w:p w14:paraId="66EEE993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Cartografia </w:t>
            </w:r>
            <w:proofErr w:type="spellStart"/>
            <w:r>
              <w:rPr>
                <w:rFonts w:ascii="Garamond" w:hAnsi="Garamond"/>
              </w:rPr>
              <w:t>tradiz</w:t>
            </w:r>
            <w:proofErr w:type="spellEnd"/>
            <w:r>
              <w:rPr>
                <w:rFonts w:ascii="Garamond" w:hAnsi="Garamond"/>
              </w:rPr>
              <w:t>. e/o elettronica</w:t>
            </w:r>
          </w:p>
          <w:p w14:paraId="7683A855" w14:textId="77777777" w:rsidR="003737BF" w:rsidRDefault="003737BF" w:rsidP="005B3FD2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Garamond" w:hAnsi="Garamond"/>
              </w:rPr>
              <w:t>□  Altro</w:t>
            </w:r>
            <w:proofErr w:type="gramEnd"/>
            <w:r>
              <w:rPr>
                <w:rFonts w:ascii="Garamond" w:hAnsi="Garamond"/>
              </w:rPr>
              <w:t xml:space="preserve"> (</w:t>
            </w:r>
            <w:r>
              <w:rPr>
                <w:rFonts w:ascii="Garamond" w:hAnsi="Garamond"/>
                <w:i/>
              </w:rPr>
              <w:t>specificare)…………</w:t>
            </w:r>
            <w:proofErr w:type="gramStart"/>
            <w:r>
              <w:rPr>
                <w:rFonts w:ascii="Garamond" w:hAnsi="Garamond"/>
                <w:i/>
              </w:rPr>
              <w:t>…….</w:t>
            </w:r>
            <w:proofErr w:type="gramEnd"/>
            <w:r>
              <w:rPr>
                <w:rFonts w:ascii="Garamond" w:hAnsi="Garamond"/>
                <w:i/>
              </w:rPr>
              <w:t>.</w:t>
            </w:r>
          </w:p>
        </w:tc>
      </w:tr>
      <w:tr w:rsidR="003737BF" w14:paraId="515EB6F1" w14:textId="77777777" w:rsidTr="005B3FD2">
        <w:trPr>
          <w:trHeight w:val="459"/>
          <w:jc w:val="center"/>
        </w:trPr>
        <w:tc>
          <w:tcPr>
            <w:tcW w:w="1031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14:paraId="5A9CEDE1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  <w:smallCaps/>
                <w:sz w:val="28"/>
                <w:szCs w:val="28"/>
              </w:rPr>
            </w:pPr>
            <w:r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3737BF" w14:paraId="4E62EE2D" w14:textId="77777777" w:rsidTr="005B3FD2">
        <w:trPr>
          <w:cantSplit/>
          <w:trHeight w:val="1459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9D0C19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In itinere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FF09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X  prova</w:t>
            </w:r>
            <w:proofErr w:type="gramEnd"/>
            <w:r>
              <w:rPr>
                <w:rFonts w:ascii="Garamond" w:hAnsi="Garamond"/>
              </w:rPr>
              <w:t xml:space="preserve"> strutturata</w:t>
            </w:r>
          </w:p>
          <w:p w14:paraId="0A75E1F3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X  prova</w:t>
            </w:r>
            <w:proofErr w:type="gram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semistrutturata</w:t>
            </w:r>
            <w:proofErr w:type="spellEnd"/>
          </w:p>
          <w:p w14:paraId="6769ED68" w14:textId="4A36517F" w:rsidR="003737BF" w:rsidRDefault="00607949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X </w:t>
            </w:r>
            <w:r w:rsidR="003737BF">
              <w:rPr>
                <w:rFonts w:ascii="Garamond" w:hAnsi="Garamond"/>
              </w:rPr>
              <w:t>prova in laboratorio</w:t>
            </w:r>
          </w:p>
          <w:p w14:paraId="65C5AF95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relazione</w:t>
            </w:r>
            <w:proofErr w:type="gramEnd"/>
          </w:p>
          <w:p w14:paraId="6BEDCA2F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griglie</w:t>
            </w:r>
            <w:proofErr w:type="gramEnd"/>
            <w:r>
              <w:rPr>
                <w:rFonts w:ascii="Garamond" w:hAnsi="Garamond"/>
              </w:rPr>
              <w:t xml:space="preserve"> di osservazione</w:t>
            </w:r>
          </w:p>
          <w:p w14:paraId="1C724BDC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comprensione</w:t>
            </w:r>
            <w:proofErr w:type="gramEnd"/>
            <w:r>
              <w:rPr>
                <w:rFonts w:ascii="Garamond" w:hAnsi="Garamond"/>
              </w:rPr>
              <w:t xml:space="preserve"> del testo</w:t>
            </w:r>
          </w:p>
          <w:p w14:paraId="67D50838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saggio</w:t>
            </w:r>
            <w:proofErr w:type="gramEnd"/>
            <w:r>
              <w:rPr>
                <w:rFonts w:ascii="Garamond" w:hAnsi="Garamond"/>
              </w:rPr>
              <w:t xml:space="preserve"> breve</w:t>
            </w:r>
          </w:p>
          <w:p w14:paraId="72A92941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prova</w:t>
            </w:r>
            <w:proofErr w:type="gramEnd"/>
            <w:r>
              <w:rPr>
                <w:rFonts w:ascii="Garamond" w:hAnsi="Garamond"/>
              </w:rPr>
              <w:t xml:space="preserve"> di simulazione</w:t>
            </w:r>
          </w:p>
          <w:p w14:paraId="5EA08571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X  soluzione</w:t>
            </w:r>
            <w:proofErr w:type="gramEnd"/>
            <w:r>
              <w:rPr>
                <w:rFonts w:ascii="Garamond" w:hAnsi="Garamond"/>
              </w:rPr>
              <w:t xml:space="preserve"> di problemi</w:t>
            </w:r>
          </w:p>
          <w:p w14:paraId="4F2C305E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X  elaborazioni</w:t>
            </w:r>
            <w:proofErr w:type="gramEnd"/>
            <w:r>
              <w:rPr>
                <w:rFonts w:ascii="Garamond" w:hAnsi="Garamond"/>
              </w:rPr>
              <w:t xml:space="preserve"> grafiche</w:t>
            </w:r>
          </w:p>
        </w:tc>
        <w:tc>
          <w:tcPr>
            <w:tcW w:w="37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486AB3" w14:textId="77777777" w:rsidR="003737BF" w:rsidRDefault="00140BB3" w:rsidP="005B3FD2">
            <w:pPr>
              <w:rPr>
                <w:rFonts w:ascii="Garamond" w:hAnsi="Garamond"/>
              </w:rPr>
            </w:pPr>
            <w:r>
              <w:pict w14:anchorId="643B69D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0" type="#_x0000_t202" alt="" style="position:absolute;margin-left:27pt;margin-top:9.1pt;width:124.6pt;height:25.3pt;z-index:251660288;mso-wrap-style:square;mso-wrap-edited:f;mso-width-percent:0;mso-height-percent:0;mso-position-horizontal-relative:text;mso-position-vertical-relative:text;mso-width-percent:0;mso-height-percent:0;v-text-anchor:top">
                  <v:textbox style="mso-next-textbox:#_x0000_s2050">
                    <w:txbxContent>
                      <w:p w14:paraId="1B6F79B8" w14:textId="77777777" w:rsidR="003737BF" w:rsidRDefault="003737BF" w:rsidP="003737BF">
                        <w:pPr>
                          <w:rPr>
                            <w:rFonts w:ascii="Garamond" w:hAnsi="Garamond"/>
                          </w:rPr>
                        </w:pPr>
                        <w:r>
                          <w:rPr>
                            <w:rFonts w:ascii="Garamond" w:hAnsi="Garamond"/>
                          </w:rPr>
                          <w:t>Criteri di Valutazione</w:t>
                        </w:r>
                      </w:p>
                    </w:txbxContent>
                  </v:textbox>
                </v:shape>
              </w:pict>
            </w:r>
          </w:p>
          <w:p w14:paraId="0E324C17" w14:textId="77777777" w:rsidR="003737BF" w:rsidRDefault="003737BF" w:rsidP="005B3FD2">
            <w:pPr>
              <w:rPr>
                <w:rFonts w:ascii="Garamond" w:hAnsi="Garamond"/>
              </w:rPr>
            </w:pPr>
          </w:p>
          <w:p w14:paraId="3A9DD9F5" w14:textId="77777777" w:rsidR="003737BF" w:rsidRDefault="003737BF" w:rsidP="005B3FD2">
            <w:pPr>
              <w:rPr>
                <w:rFonts w:ascii="Garamond" w:hAnsi="Garamond"/>
              </w:rPr>
            </w:pPr>
          </w:p>
          <w:p w14:paraId="54BF7068" w14:textId="77777777" w:rsidR="003737BF" w:rsidRDefault="003737BF" w:rsidP="005B3FD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Per la valutazione delle varie prove di verifica si farà riferimento alle griglie di valutazione di dipartimento.</w:t>
            </w:r>
          </w:p>
          <w:p w14:paraId="4F482EE8" w14:textId="77777777" w:rsidR="003737BF" w:rsidRPr="003438E1" w:rsidRDefault="003737BF" w:rsidP="005B3FD2">
            <w:pPr>
              <w:rPr>
                <w:rFonts w:ascii="Garamond" w:hAnsi="Garamond"/>
              </w:rPr>
            </w:pPr>
          </w:p>
          <w:p w14:paraId="1F3C4E0E" w14:textId="77777777" w:rsidR="003737BF" w:rsidRDefault="003737BF" w:rsidP="005B3FD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Nella valutazione finale dell’allievo si terrà conto del profitto dell’impegno e dei progressi compiuti dal discente nella sua attività di apprendimento.</w:t>
            </w:r>
          </w:p>
          <w:p w14:paraId="678B2568" w14:textId="77777777" w:rsidR="003737BF" w:rsidRPr="003438E1" w:rsidRDefault="003737BF" w:rsidP="005B3FD2">
            <w:pPr>
              <w:rPr>
                <w:rFonts w:ascii="Garamond" w:hAnsi="Garamond"/>
              </w:rPr>
            </w:pPr>
          </w:p>
          <w:p w14:paraId="6026FB11" w14:textId="77777777" w:rsidR="003737BF" w:rsidRDefault="003737BF" w:rsidP="005B3FD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Per gli alunni BES e DSA la valutazione terrà conto di quanto stabilito nel PDP.</w:t>
            </w:r>
          </w:p>
          <w:p w14:paraId="527AB7C8" w14:textId="77777777" w:rsidR="003737BF" w:rsidRPr="003438E1" w:rsidRDefault="003737BF" w:rsidP="005B3FD2">
            <w:pPr>
              <w:rPr>
                <w:rFonts w:ascii="Garamond" w:hAnsi="Garamond"/>
              </w:rPr>
            </w:pPr>
          </w:p>
          <w:p w14:paraId="48E9501E" w14:textId="77777777" w:rsidR="003737BF" w:rsidRDefault="003737BF" w:rsidP="005B3FD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 xml:space="preserve">La valutazione dell’intero modulo concorrerà al voto finale della disciplina nella misura del </w:t>
            </w:r>
          </w:p>
          <w:p w14:paraId="39B36E48" w14:textId="77777777" w:rsidR="003737BF" w:rsidRDefault="003737BF" w:rsidP="005B3FD2">
            <w:pPr>
              <w:rPr>
                <w:rFonts w:ascii="Garamond" w:hAnsi="Garamond"/>
              </w:rPr>
            </w:pPr>
          </w:p>
          <w:p w14:paraId="339AA2C3" w14:textId="77777777" w:rsidR="003737BF" w:rsidRDefault="003737BF" w:rsidP="005B3FD2">
            <w:pPr>
              <w:rPr>
                <w:rFonts w:ascii="Garamond" w:hAnsi="Garamond"/>
              </w:rPr>
            </w:pPr>
          </w:p>
        </w:tc>
      </w:tr>
      <w:tr w:rsidR="003737BF" w14:paraId="63D47B80" w14:textId="77777777" w:rsidTr="005B3FD2">
        <w:trPr>
          <w:cantSplit/>
          <w:trHeight w:val="843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581E4C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1D4F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  prova strutturata</w:t>
            </w:r>
          </w:p>
          <w:p w14:paraId="24640F0E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X  prova</w:t>
            </w:r>
            <w:proofErr w:type="gram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semistrutturata</w:t>
            </w:r>
            <w:proofErr w:type="spellEnd"/>
          </w:p>
          <w:p w14:paraId="2DA25E22" w14:textId="0065CA10" w:rsidR="003737BF" w:rsidRDefault="00607949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X </w:t>
            </w:r>
            <w:r w:rsidR="003737BF">
              <w:rPr>
                <w:rFonts w:ascii="Garamond" w:hAnsi="Garamond"/>
              </w:rPr>
              <w:t>prova in laboratorio</w:t>
            </w:r>
          </w:p>
          <w:p w14:paraId="49021438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relazione</w:t>
            </w:r>
            <w:proofErr w:type="gramEnd"/>
          </w:p>
          <w:p w14:paraId="6FCE8853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  <w:i/>
              </w:rPr>
              <w:t xml:space="preserve">□  </w:t>
            </w:r>
            <w:r>
              <w:rPr>
                <w:rFonts w:ascii="Garamond" w:hAnsi="Garamond"/>
              </w:rPr>
              <w:t>griglie</w:t>
            </w:r>
            <w:proofErr w:type="gramEnd"/>
            <w:r>
              <w:rPr>
                <w:rFonts w:ascii="Garamond" w:hAnsi="Garamond"/>
              </w:rPr>
              <w:t xml:space="preserve"> di osservazione</w:t>
            </w:r>
          </w:p>
          <w:p w14:paraId="6150CC24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comprensione</w:t>
            </w:r>
            <w:proofErr w:type="gramEnd"/>
            <w:r>
              <w:rPr>
                <w:rFonts w:ascii="Garamond" w:hAnsi="Garamond"/>
              </w:rPr>
              <w:t xml:space="preserve"> del testo</w:t>
            </w:r>
          </w:p>
          <w:p w14:paraId="73B461CF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prova</w:t>
            </w:r>
            <w:proofErr w:type="gramEnd"/>
            <w:r>
              <w:rPr>
                <w:rFonts w:ascii="Garamond" w:hAnsi="Garamond"/>
              </w:rPr>
              <w:t xml:space="preserve"> di simulazione</w:t>
            </w:r>
          </w:p>
          <w:p w14:paraId="6A192F25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X  soluzione</w:t>
            </w:r>
            <w:proofErr w:type="gramEnd"/>
            <w:r>
              <w:rPr>
                <w:rFonts w:ascii="Garamond" w:hAnsi="Garamond"/>
              </w:rPr>
              <w:t xml:space="preserve"> di problemi</w:t>
            </w:r>
          </w:p>
          <w:p w14:paraId="63327C53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X  elaborazioni</w:t>
            </w:r>
            <w:proofErr w:type="gramEnd"/>
            <w:r>
              <w:rPr>
                <w:rFonts w:ascii="Garamond" w:hAnsi="Garamond"/>
              </w:rPr>
              <w:t xml:space="preserve"> grafiche</w:t>
            </w:r>
          </w:p>
        </w:tc>
        <w:tc>
          <w:tcPr>
            <w:tcW w:w="37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D86CD9" w14:textId="77777777" w:rsidR="003737BF" w:rsidRDefault="003737BF" w:rsidP="005B3FD2">
            <w:pPr>
              <w:rPr>
                <w:rFonts w:ascii="Garamond" w:hAnsi="Garamond"/>
              </w:rPr>
            </w:pPr>
          </w:p>
        </w:tc>
      </w:tr>
      <w:tr w:rsidR="003737BF" w14:paraId="1180BD2A" w14:textId="77777777" w:rsidTr="005B3FD2">
        <w:trPr>
          <w:trHeight w:val="416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92BFF4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457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DAE768" w14:textId="77777777" w:rsidR="003737BF" w:rsidRDefault="003737BF" w:rsidP="005B3FD2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11EC4C9D" w14:textId="77777777" w:rsidR="003737BF" w:rsidRDefault="003737BF" w:rsidP="005B3FD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-Uso corretto di </w:t>
            </w:r>
            <w:r w:rsidR="00C463F5">
              <w:rPr>
                <w:sz w:val="22"/>
                <w:szCs w:val="22"/>
              </w:rPr>
              <w:t>MU</w:t>
            </w:r>
            <w:r>
              <w:rPr>
                <w:sz w:val="22"/>
                <w:szCs w:val="22"/>
              </w:rPr>
              <w:t xml:space="preserve"> </w:t>
            </w:r>
          </w:p>
          <w:p w14:paraId="3143CF9E" w14:textId="77777777" w:rsidR="003737BF" w:rsidRDefault="003737BF" w:rsidP="005B3FD2">
            <w:pPr>
              <w:ind w:left="356"/>
              <w:jc w:val="both"/>
              <w:rPr>
                <w:sz w:val="22"/>
                <w:szCs w:val="22"/>
              </w:rPr>
            </w:pPr>
          </w:p>
        </w:tc>
      </w:tr>
      <w:tr w:rsidR="003737BF" w14:paraId="16910E3B" w14:textId="77777777" w:rsidTr="005B3FD2">
        <w:trPr>
          <w:trHeight w:val="626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E5A2CB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Azioni di recupero </w:t>
            </w:r>
            <w:proofErr w:type="gramStart"/>
            <w:r>
              <w:rPr>
                <w:rFonts w:ascii="Garamond" w:hAnsi="Garamond"/>
              </w:rPr>
              <w:t>ed  approfondimento</w:t>
            </w:r>
            <w:proofErr w:type="gramEnd"/>
          </w:p>
        </w:tc>
        <w:tc>
          <w:tcPr>
            <w:tcW w:w="7457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A2F182" w14:textId="77777777" w:rsidR="003737BF" w:rsidRDefault="003737BF" w:rsidP="005B3FD2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1C17BEB4" w14:textId="77777777" w:rsidR="003737BF" w:rsidRDefault="003737BF" w:rsidP="005B3FD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 xml:space="preserve"> </w:t>
            </w:r>
            <w:r>
              <w:rPr>
                <w:sz w:val="23"/>
                <w:szCs w:val="23"/>
              </w:rPr>
              <w:t xml:space="preserve">Per il </w:t>
            </w:r>
            <w:r>
              <w:rPr>
                <w:b/>
                <w:bCs/>
                <w:sz w:val="23"/>
                <w:szCs w:val="23"/>
              </w:rPr>
              <w:t xml:space="preserve">recupero curricolare </w:t>
            </w:r>
            <w:r>
              <w:rPr>
                <w:sz w:val="23"/>
                <w:szCs w:val="23"/>
              </w:rPr>
              <w:t xml:space="preserve">si utilizzeranno la lezione individualizzata, il tutoraggio (se possibile), la produzione di elaborati grafici differenziati. </w:t>
            </w:r>
          </w:p>
          <w:p w14:paraId="55FBB4E3" w14:textId="77777777" w:rsidR="003737BF" w:rsidRDefault="003737BF" w:rsidP="005B3FD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 xml:space="preserve"> </w:t>
            </w:r>
            <w:r>
              <w:rPr>
                <w:sz w:val="23"/>
                <w:szCs w:val="23"/>
              </w:rPr>
              <w:t xml:space="preserve">La prova di recupero consisterà in un questionario a risposta aperta volto ad accertare le conoscenze acquisite e/o una prova grafica che sarà effettuata prima dell’inizio del II modulo. </w:t>
            </w:r>
          </w:p>
          <w:p w14:paraId="34575CD4" w14:textId="77777777" w:rsidR="003737BF" w:rsidRPr="00064446" w:rsidRDefault="003737BF" w:rsidP="005B3FD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 xml:space="preserve"> </w:t>
            </w:r>
            <w:r>
              <w:rPr>
                <w:sz w:val="23"/>
                <w:szCs w:val="23"/>
              </w:rPr>
              <w:t>L’</w:t>
            </w:r>
            <w:r>
              <w:rPr>
                <w:b/>
                <w:bCs/>
                <w:sz w:val="23"/>
                <w:szCs w:val="23"/>
              </w:rPr>
              <w:t xml:space="preserve">approfondimento </w:t>
            </w:r>
            <w:proofErr w:type="gramStart"/>
            <w:r>
              <w:rPr>
                <w:sz w:val="23"/>
                <w:szCs w:val="23"/>
              </w:rPr>
              <w:t>consisterà :</w:t>
            </w:r>
            <w:proofErr w:type="gramEnd"/>
            <w:r>
              <w:rPr>
                <w:sz w:val="23"/>
                <w:szCs w:val="23"/>
              </w:rPr>
              <w:t xml:space="preserve"> n</w:t>
            </w:r>
            <w:r w:rsidRPr="00064446">
              <w:rPr>
                <w:sz w:val="23"/>
                <w:szCs w:val="23"/>
              </w:rPr>
              <w:t>ella produzione di elaborati più complessi.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</w:tbl>
    <w:p w14:paraId="55DB9F69" w14:textId="77777777" w:rsidR="003737BF" w:rsidRDefault="003737BF" w:rsidP="003737BF"/>
    <w:p w14:paraId="657F5EE7" w14:textId="77777777" w:rsidR="00EC02B9" w:rsidRDefault="00EC02B9">
      <w:r>
        <w:br w:type="page"/>
      </w:r>
    </w:p>
    <w:p w14:paraId="6268A300" w14:textId="77777777" w:rsidR="00EC02B9" w:rsidRPr="00EC02B9" w:rsidRDefault="00EC02B9" w:rsidP="00EC02B9">
      <w:pPr>
        <w:pStyle w:val="Intestazione"/>
        <w:tabs>
          <w:tab w:val="left" w:pos="708"/>
        </w:tabs>
        <w:rPr>
          <w:rFonts w:ascii="Garamond" w:hAnsi="Garamond"/>
          <w:b/>
          <w:smallCaps/>
          <w:color w:val="002060"/>
          <w:szCs w:val="24"/>
          <w:lang w:eastAsia="it-IT"/>
        </w:rPr>
      </w:pPr>
      <w:r w:rsidRPr="00EC02B9">
        <w:rPr>
          <w:rFonts w:ascii="Garamond" w:hAnsi="Garamond"/>
          <w:b/>
          <w:smallCaps/>
          <w:color w:val="002060"/>
          <w:szCs w:val="24"/>
          <w:lang w:eastAsia="it-IT"/>
        </w:rPr>
        <w:lastRenderedPageBreak/>
        <w:t>Modulo N°: 1G Il disegno tecnico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370"/>
      </w:tblGrid>
      <w:tr w:rsidR="00EC02B9" w14:paraId="7B6F988A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63422418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center"/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EC02B9" w14:paraId="28710BE9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033BCE96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center"/>
            </w:pPr>
            <w:r>
              <w:t>Competenze LLGG (Linee Guida)</w:t>
            </w:r>
          </w:p>
        </w:tc>
      </w:tr>
      <w:tr w:rsidR="00EC02B9" w14:paraId="29DB2F15" w14:textId="77777777" w:rsidTr="00373172">
        <w:trPr>
          <w:trHeight w:val="465"/>
        </w:trPr>
        <w:tc>
          <w:tcPr>
            <w:tcW w:w="10205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13E2C510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b w:val="0"/>
                <w:bCs w:val="0"/>
              </w:rPr>
              <w:t>Indicare le Competenze del modulo riferite alla disciplina secondo le LLGG:</w:t>
            </w:r>
          </w:p>
          <w:p w14:paraId="7DAEB201" w14:textId="77777777" w:rsidR="00EC02B9" w:rsidRDefault="00EC02B9" w:rsidP="00373172">
            <w:pP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Analizzare dati e interpretarli sviluppando deduzioni e ragionamenti sugli stessi anche con l’ausilio di rappresentazioni</w:t>
            </w:r>
          </w:p>
          <w:p w14:paraId="31EFBD3C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grafiche, usando consapevolmente gli strumenti di calcolo e le potenzialità offerte da applicazioni</w:t>
            </w:r>
          </w:p>
          <w:p w14:paraId="553B7DCA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specifiche di tipo informatico.</w:t>
            </w:r>
          </w:p>
          <w:p w14:paraId="665583CD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Osservare, descrivere ed analizzare fenomeni appartenenti alla realtà naturale e artificiale e riconoscere</w:t>
            </w:r>
          </w:p>
          <w:p w14:paraId="79AE2C02" w14:textId="77777777" w:rsidR="00EC02B9" w:rsidRDefault="00EC02B9" w:rsidP="00373172">
            <w:pPr>
              <w:autoSpaceDE w:val="0"/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nelle varie forme i concetti di sistema e di complessità.</w:t>
            </w:r>
          </w:p>
        </w:tc>
      </w:tr>
      <w:tr w:rsidR="00EC02B9" w14:paraId="14E1169F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9F0C0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Prerequisiti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A85D177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spacing w:before="57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e capacità di applicazione dei principi delle proiezioni ortogonali</w:t>
            </w:r>
          </w:p>
          <w:p w14:paraId="4AC1824B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spacing w:before="57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e capacità di applicazione dei metodi di proiezione in genere</w:t>
            </w:r>
          </w:p>
          <w:p w14:paraId="7CB05CB2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spacing w:before="57"/>
              <w:ind w:left="283" w:hanging="283"/>
              <w:jc w:val="both"/>
            </w:pPr>
            <w:r>
              <w:rPr>
                <w:sz w:val="20"/>
                <w:szCs w:val="20"/>
              </w:rPr>
              <w:t>Capacità di lettura delle rappresentazioni in proiezioni</w:t>
            </w:r>
          </w:p>
        </w:tc>
      </w:tr>
      <w:tr w:rsidR="00EC02B9" w14:paraId="544E0112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D9247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1517054" w14:textId="77777777" w:rsidR="00EC02B9" w:rsidRDefault="00EC02B9" w:rsidP="00373172">
            <w:pPr>
              <w:snapToGrid w:val="0"/>
              <w:spacing w:before="57"/>
              <w:ind w:left="283"/>
              <w:jc w:val="both"/>
              <w:rPr>
                <w:sz w:val="20"/>
                <w:szCs w:val="20"/>
              </w:rPr>
            </w:pPr>
          </w:p>
          <w:p w14:paraId="0C4F2BBF" w14:textId="77777777" w:rsidR="00EC02B9" w:rsidRPr="0017322F" w:rsidRDefault="00EC02B9" w:rsidP="00373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02B9" w14:paraId="49509433" w14:textId="77777777" w:rsidTr="00373172">
        <w:trPr>
          <w:trHeight w:val="541"/>
        </w:trPr>
        <w:tc>
          <w:tcPr>
            <w:tcW w:w="10205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4F8C02B4" w14:textId="77777777" w:rsidR="00EC02B9" w:rsidRDefault="00EC02B9" w:rsidP="00373172">
            <w:pPr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EC02B9" w14:paraId="119F1A4D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23614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LLGG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3F17707" w14:textId="77777777" w:rsidR="00EC02B9" w:rsidRDefault="00EC02B9" w:rsidP="004B787F">
            <w:pPr>
              <w:numPr>
                <w:ilvl w:val="0"/>
                <w:numId w:val="6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 vari metodi e strumenti nella rappresentazione grafica di figure geometriche, di solidi semplici e composti.</w:t>
            </w:r>
          </w:p>
          <w:p w14:paraId="1170389D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Applicare i codici di rappresentazione grafica dei vari ambiti tecnologici.</w:t>
            </w:r>
          </w:p>
          <w:p w14:paraId="19389643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il linguaggio grafico, infografico, multimediale, nell’analisi della rappresentazione grafica spaziale di sistemi di oggetti (forme, struttura, funzioni, materiali).</w:t>
            </w:r>
          </w:p>
          <w:p w14:paraId="2AE936CC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le tecniche di rappresentazione, la lettura, il rilievo e l’analisi delle varie modalità di rappresentazione.</w:t>
            </w:r>
          </w:p>
          <w:p w14:paraId="4FE7FB43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</w:pPr>
            <w:r>
              <w:rPr>
                <w:sz w:val="20"/>
                <w:szCs w:val="20"/>
              </w:rPr>
              <w:t>Utilizzare i vari metodi di rappresentazione grafica in 2D e 3D con strumenti tradizionali</w:t>
            </w:r>
          </w:p>
        </w:tc>
      </w:tr>
      <w:tr w:rsidR="00EC02B9" w14:paraId="465A654F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0B119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da formulare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3E56DD9B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Applicare le convenzioni nell'ambito del disegno tecnico</w:t>
            </w:r>
          </w:p>
          <w:p w14:paraId="25804EC3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</w:pPr>
            <w:r>
              <w:rPr>
                <w:sz w:val="20"/>
                <w:szCs w:val="20"/>
              </w:rPr>
              <w:t>Leggere e interpretare correttamente un disegno tecnico eseguito a norma</w:t>
            </w:r>
          </w:p>
        </w:tc>
      </w:tr>
      <w:tr w:rsidR="00EC02B9" w14:paraId="6F8A9669" w14:textId="77777777" w:rsidTr="00373172">
        <w:trPr>
          <w:trHeight w:val="585"/>
        </w:trPr>
        <w:tc>
          <w:tcPr>
            <w:tcW w:w="10205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14ED52B5" w14:textId="77777777" w:rsidR="00EC02B9" w:rsidRDefault="00EC02B9" w:rsidP="00373172">
            <w:pPr>
              <w:spacing w:before="60" w:after="60"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EC02B9" w14:paraId="7E3BC32B" w14:textId="77777777" w:rsidTr="00373172">
        <w:trPr>
          <w:trHeight w:val="8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91DE0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Conoscenze LLGG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2BBEB3A" w14:textId="77777777" w:rsidR="00EC02B9" w:rsidRDefault="00EC02B9" w:rsidP="004B787F">
            <w:pPr>
              <w:numPr>
                <w:ilvl w:val="0"/>
                <w:numId w:val="5"/>
              </w:numPr>
              <w:suppressAutoHyphens/>
              <w:snapToGrid w:val="0"/>
              <w:jc w:val="both"/>
            </w:pPr>
            <w:r>
              <w:rPr>
                <w:sz w:val="20"/>
                <w:szCs w:val="20"/>
              </w:rPr>
              <w:t xml:space="preserve">Norme, metodi, strumenti e tecniche tradizionali </w:t>
            </w:r>
            <w:r>
              <w:rPr>
                <w:rFonts w:eastAsia="Interstate-Light"/>
                <w:color w:val="1A1A18"/>
                <w:sz w:val="20"/>
                <w:szCs w:val="20"/>
              </w:rPr>
              <w:t>per la rappresentazione grafica.</w:t>
            </w:r>
          </w:p>
        </w:tc>
      </w:tr>
      <w:tr w:rsidR="00EC02B9" w14:paraId="2D76549E" w14:textId="77777777" w:rsidTr="00373172">
        <w:trPr>
          <w:trHeight w:val="541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B442E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Conoscenze da formulare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C337759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</w:pPr>
            <w:r>
              <w:rPr>
                <w:sz w:val="20"/>
                <w:szCs w:val="20"/>
              </w:rPr>
              <w:t>Conoscere le convenzioni relative alle rappresentazioni grafiche, le semplificazioni e i simboli adottati dall'UNI</w:t>
            </w:r>
          </w:p>
        </w:tc>
      </w:tr>
      <w:tr w:rsidR="00EC02B9" w14:paraId="59ED510D" w14:textId="77777777" w:rsidTr="00373172">
        <w:trPr>
          <w:trHeight w:val="14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F990F96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1DF7AD55" w14:textId="77777777" w:rsidR="00EC02B9" w:rsidRDefault="00EC02B9" w:rsidP="004B787F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Tipi di linee</w:t>
            </w:r>
          </w:p>
          <w:p w14:paraId="41C1666D" w14:textId="77777777" w:rsidR="00EC02B9" w:rsidRDefault="00EC02B9" w:rsidP="004B787F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Convenzioni per le viste</w:t>
            </w:r>
          </w:p>
          <w:p w14:paraId="3383478E" w14:textId="77777777" w:rsidR="00EC02B9" w:rsidRDefault="00EC02B9" w:rsidP="004B787F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Convenzioni per tagli e sezioni</w:t>
            </w:r>
          </w:p>
          <w:p w14:paraId="4E5CD1E6" w14:textId="77777777" w:rsidR="00EC02B9" w:rsidRDefault="00EC02B9" w:rsidP="004B787F">
            <w:pPr>
              <w:numPr>
                <w:ilvl w:val="0"/>
                <w:numId w:val="3"/>
              </w:numPr>
              <w:suppressAutoHyphens/>
              <w:snapToGrid w:val="0"/>
              <w:jc w:val="both"/>
            </w:pPr>
            <w:r>
              <w:rPr>
                <w:sz w:val="20"/>
                <w:szCs w:val="20"/>
              </w:rPr>
              <w:t>La quotatura nel disegno tecnico</w:t>
            </w:r>
          </w:p>
        </w:tc>
      </w:tr>
    </w:tbl>
    <w:p w14:paraId="004B3A2A" w14:textId="77777777" w:rsidR="00EC02B9" w:rsidRDefault="00EC02B9" w:rsidP="00EC02B9"/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701"/>
        <w:gridCol w:w="1888"/>
        <w:gridCol w:w="1888"/>
        <w:gridCol w:w="1885"/>
        <w:gridCol w:w="9"/>
      </w:tblGrid>
      <w:tr w:rsidR="00EC02B9" w14:paraId="5315DF62" w14:textId="77777777" w:rsidTr="00373172">
        <w:trPr>
          <w:trHeight w:val="539"/>
        </w:trPr>
        <w:tc>
          <w:tcPr>
            <w:tcW w:w="2835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10319F3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Impegno Orario</w:t>
            </w:r>
          </w:p>
        </w:tc>
        <w:tc>
          <w:tcPr>
            <w:tcW w:w="1701" w:type="dxa"/>
            <w:tcBorders>
              <w:top w:val="double" w:sz="1" w:space="0" w:color="000000"/>
              <w:left w:val="double" w:sz="1" w:space="0" w:color="000000"/>
            </w:tcBorders>
            <w:shd w:val="clear" w:color="auto" w:fill="auto"/>
            <w:vAlign w:val="center"/>
          </w:tcPr>
          <w:p w14:paraId="4F075E10" w14:textId="77777777" w:rsidR="00EC02B9" w:rsidRDefault="00EC02B9" w:rsidP="0037317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Durata in ore</w:t>
            </w:r>
          </w:p>
        </w:tc>
        <w:tc>
          <w:tcPr>
            <w:tcW w:w="5670" w:type="dxa"/>
            <w:gridSpan w:val="4"/>
            <w:tcBorders>
              <w:top w:val="double" w:sz="1" w:space="0" w:color="000000"/>
              <w:left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8B06B6B" w14:textId="77777777" w:rsidR="00EC02B9" w:rsidRDefault="00EC02B9" w:rsidP="00373172">
            <w:pPr>
              <w:snapToGrid w:val="0"/>
              <w:jc w:val="center"/>
            </w:pPr>
            <w:r>
              <w:rPr>
                <w:rFonts w:ascii="Garamond" w:hAnsi="Garamond" w:cs="Garamond"/>
                <w:lang w:val="en-US"/>
              </w:rPr>
              <w:t>22</w:t>
            </w:r>
          </w:p>
        </w:tc>
      </w:tr>
      <w:tr w:rsidR="00EC02B9" w14:paraId="470872A7" w14:textId="77777777" w:rsidTr="00373172">
        <w:trPr>
          <w:gridAfter w:val="1"/>
          <w:wAfter w:w="9" w:type="dxa"/>
          <w:trHeight w:val="1121"/>
        </w:trPr>
        <w:tc>
          <w:tcPr>
            <w:tcW w:w="2835" w:type="dxa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9278194" w14:textId="77777777" w:rsidR="00EC02B9" w:rsidRDefault="00EC02B9" w:rsidP="00373172">
            <w:pPr>
              <w:snapToGrid w:val="0"/>
              <w:rPr>
                <w:rFonts w:ascii="Garamond" w:eastAsia="Arial Unicode MS" w:hAnsi="Garamond" w:cs="Garamond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BA2CF79" w14:textId="77777777" w:rsidR="00EC02B9" w:rsidRDefault="00EC02B9" w:rsidP="00373172">
            <w:pPr>
              <w:snapToGrid w:val="0"/>
              <w:ind w:left="170"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Periodo</w:t>
            </w:r>
          </w:p>
        </w:tc>
        <w:tc>
          <w:tcPr>
            <w:tcW w:w="188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3FFE4473" w14:textId="77777777" w:rsidR="00EC02B9" w:rsidRDefault="00EC02B9" w:rsidP="00373172">
            <w:pPr>
              <w:ind w:firstLine="14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Settembre</w:t>
            </w:r>
          </w:p>
          <w:p w14:paraId="1894D469" w14:textId="77777777" w:rsidR="00EC02B9" w:rsidRDefault="00EC02B9" w:rsidP="00373172">
            <w:pPr>
              <w:ind w:firstLine="14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Ottobre</w:t>
            </w:r>
          </w:p>
          <w:p w14:paraId="20A57173" w14:textId="77777777" w:rsidR="00EC02B9" w:rsidRDefault="00EC02B9" w:rsidP="00373172">
            <w:pPr>
              <w:ind w:firstLine="14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Novembre</w:t>
            </w:r>
          </w:p>
          <w:p w14:paraId="05FE1030" w14:textId="77777777" w:rsidR="00EC02B9" w:rsidRDefault="00EC02B9" w:rsidP="00373172">
            <w:pPr>
              <w:spacing w:after="142"/>
              <w:ind w:firstLine="142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Dicembre</w:t>
            </w:r>
          </w:p>
        </w:tc>
        <w:tc>
          <w:tcPr>
            <w:tcW w:w="1888" w:type="dxa"/>
            <w:tcBorders>
              <w:bottom w:val="double" w:sz="1" w:space="0" w:color="000000"/>
            </w:tcBorders>
            <w:shd w:val="clear" w:color="auto" w:fill="auto"/>
          </w:tcPr>
          <w:p w14:paraId="7EBFB8E2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Gennaio</w:t>
            </w:r>
          </w:p>
          <w:p w14:paraId="1C249FD4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Febbraio</w:t>
            </w:r>
          </w:p>
          <w:p w14:paraId="441446E1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Marzo</w:t>
            </w:r>
          </w:p>
        </w:tc>
        <w:tc>
          <w:tcPr>
            <w:tcW w:w="1885" w:type="dxa"/>
            <w:tcBorders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58F00EC9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Aprile</w:t>
            </w:r>
          </w:p>
          <w:p w14:paraId="0C742830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Maggio</w:t>
            </w:r>
          </w:p>
          <w:p w14:paraId="5F3673E1" w14:textId="77777777" w:rsidR="00EC02B9" w:rsidRDefault="00EC02B9" w:rsidP="00373172">
            <w:pPr>
              <w:ind w:firstLine="142"/>
            </w:pPr>
            <w:r>
              <w:rPr>
                <w:rFonts w:ascii="Garamond" w:hAnsi="Garamond" w:cs="Garamond"/>
              </w:rPr>
              <w:t>□ Giugno</w:t>
            </w:r>
          </w:p>
        </w:tc>
      </w:tr>
    </w:tbl>
    <w:p w14:paraId="2A234A6F" w14:textId="77777777" w:rsidR="00EC02B9" w:rsidRDefault="00EC02B9" w:rsidP="00EC02B9">
      <w:pPr>
        <w:pStyle w:val="Intestazione"/>
        <w:pageBreakBefore/>
        <w:tabs>
          <w:tab w:val="left" w:pos="708"/>
        </w:tabs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4"/>
        <w:gridCol w:w="3615"/>
        <w:gridCol w:w="11"/>
        <w:gridCol w:w="3765"/>
      </w:tblGrid>
      <w:tr w:rsidR="00EC02B9" w14:paraId="1EA33311" w14:textId="77777777" w:rsidTr="00373172">
        <w:trPr>
          <w:trHeight w:val="1230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B4F08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Metodi Formativi</w:t>
            </w:r>
          </w:p>
        </w:tc>
        <w:tc>
          <w:tcPr>
            <w:tcW w:w="3626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2C439D0E" w14:textId="77777777" w:rsidR="00EC02B9" w:rsidRPr="006F7D44" w:rsidRDefault="00EC02B9" w:rsidP="00373172">
            <w:pPr>
              <w:pStyle w:val="Intestazione"/>
              <w:tabs>
                <w:tab w:val="left" w:pos="708"/>
              </w:tabs>
              <w:rPr>
                <w:rFonts w:ascii="Wingdings" w:eastAsia="Wingdings" w:hAnsi="Wingdings" w:cs="Wingdings"/>
                <w:sz w:val="16"/>
                <w:szCs w:val="16"/>
              </w:rPr>
            </w:pPr>
            <w:r w:rsidRPr="006F7D44"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 w:rsidRPr="006F7D44">
              <w:rPr>
                <w:rFonts w:ascii="Garamond" w:hAnsi="Garamond" w:cs="Garamond"/>
                <w:szCs w:val="24"/>
              </w:rPr>
              <w:t xml:space="preserve"> Laboratorio</w:t>
            </w:r>
          </w:p>
          <w:p w14:paraId="38ECEFF0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</w:t>
            </w:r>
            <w:r>
              <w:rPr>
                <w:sz w:val="22"/>
                <w:szCs w:val="22"/>
              </w:rPr>
              <w:t>ezione frontale</w:t>
            </w:r>
          </w:p>
          <w:p w14:paraId="74BD9975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Debriefing</w:t>
            </w:r>
          </w:p>
          <w:p w14:paraId="28B52474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Esercitazioni</w:t>
            </w:r>
          </w:p>
          <w:p w14:paraId="48442EDC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Dialogo formativo</w:t>
            </w:r>
          </w:p>
          <w:p w14:paraId="7AC69B04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</w:t>
            </w:r>
            <w:proofErr w:type="spellStart"/>
            <w:r>
              <w:rPr>
                <w:rFonts w:ascii="Garamond" w:hAnsi="Garamond" w:cs="Garamond"/>
              </w:rPr>
              <w:t>Problem</w:t>
            </w:r>
            <w:proofErr w:type="spellEnd"/>
            <w:r>
              <w:rPr>
                <w:rFonts w:ascii="Garamond" w:hAnsi="Garamond" w:cs="Garamond"/>
              </w:rPr>
              <w:t xml:space="preserve"> solving</w:t>
            </w:r>
          </w:p>
          <w:p w14:paraId="3035D447" w14:textId="77777777" w:rsidR="00EC02B9" w:rsidRPr="00E16943" w:rsidRDefault="00EC02B9" w:rsidP="00373172">
            <w:pPr>
              <w:ind w:left="249" w:hanging="249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CLIL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 xml:space="preserve">(D.P.R. 88/2010 e </w:t>
            </w:r>
            <w:proofErr w:type="spellStart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s.m.i</w:t>
            </w:r>
            <w:proofErr w:type="spellEnd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C1D69F5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Alternanza</w:t>
            </w:r>
            <w:proofErr w:type="spellEnd"/>
          </w:p>
          <w:p w14:paraId="2F769E64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Project work</w:t>
            </w:r>
          </w:p>
          <w:p w14:paraId="74A7399E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Simulazione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– virtual Lab</w:t>
            </w:r>
          </w:p>
          <w:p w14:paraId="4E5A53B1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E-learning</w:t>
            </w:r>
          </w:p>
          <w:p w14:paraId="7A49795A" w14:textId="77777777" w:rsidR="00EC02B9" w:rsidRDefault="00EC02B9" w:rsidP="00373172">
            <w:pPr>
              <w:rPr>
                <w:rFonts w:ascii="Garamond" w:hAnsi="Garamond" w:cs="Garamond"/>
              </w:rPr>
            </w:pPr>
            <w:r w:rsidRPr="00E16943">
              <w:rPr>
                <w:rFonts w:ascii="Garamond" w:hAnsi="Garamond" w:cs="Garamond"/>
              </w:rPr>
              <w:t>□ Brainstorming</w:t>
            </w:r>
          </w:p>
          <w:p w14:paraId="6FC1598B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Percorso di autoapprendimento</w:t>
            </w:r>
          </w:p>
          <w:p w14:paraId="67952041" w14:textId="77777777" w:rsidR="00EC02B9" w:rsidRDefault="00EC02B9" w:rsidP="00373172">
            <w:pPr>
              <w:ind w:left="284" w:hanging="284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DSA/H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  <w:lang w:val="de-DE"/>
              </w:rPr>
              <w:t>L. 170/2010)</w:t>
            </w:r>
          </w:p>
          <w:p w14:paraId="5F035A11" w14:textId="77777777" w:rsidR="00EC02B9" w:rsidRDefault="00EC02B9" w:rsidP="00373172"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(specificare)</w:t>
            </w:r>
            <w:r>
              <w:rPr>
                <w:rFonts w:ascii="Garamond" w:hAnsi="Garamond" w:cs="Garamond"/>
              </w:rPr>
              <w:t>…………</w:t>
            </w:r>
            <w:proofErr w:type="gramStart"/>
            <w:r>
              <w:rPr>
                <w:rFonts w:ascii="Garamond" w:hAnsi="Garamond" w:cs="Garamond"/>
              </w:rPr>
              <w:t>…….</w:t>
            </w:r>
            <w:proofErr w:type="gramEnd"/>
          </w:p>
        </w:tc>
      </w:tr>
      <w:tr w:rsidR="00EC02B9" w14:paraId="130453CC" w14:textId="77777777" w:rsidTr="00373172">
        <w:trPr>
          <w:trHeight w:val="795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AD46F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Mezzi, strumenti</w:t>
            </w:r>
          </w:p>
          <w:p w14:paraId="4CE4AE8B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e sussidi</w:t>
            </w:r>
          </w:p>
        </w:tc>
        <w:tc>
          <w:tcPr>
            <w:tcW w:w="3626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8ECE0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Attrezzature di laboratorio</w:t>
            </w:r>
          </w:p>
          <w:p w14:paraId="7D743A2B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</w:t>
            </w:r>
            <w:r>
              <w:rPr>
                <w:rFonts w:ascii="Garamond" w:hAnsi="Garamond" w:cs="Garamond"/>
                <w:lang w:val="en-US"/>
              </w:rPr>
              <w:t>Tornio</w:t>
            </w:r>
          </w:p>
          <w:p w14:paraId="6EE879EE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679A9878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30D81AEC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6D8D95B7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Simulatore</w:t>
            </w:r>
          </w:p>
          <w:p w14:paraId="6BB58058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Monografie di apparati</w:t>
            </w:r>
          </w:p>
          <w:p w14:paraId="2D099B58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Virtual - lab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4993DAF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Dispense</w:t>
            </w:r>
          </w:p>
          <w:p w14:paraId="65E03DAF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Libro di testo</w:t>
            </w:r>
          </w:p>
          <w:p w14:paraId="66AB5DFB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Pubblicazioni ed e-book</w:t>
            </w:r>
          </w:p>
          <w:p w14:paraId="5741463E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Apparati multimediali</w:t>
            </w:r>
          </w:p>
          <w:p w14:paraId="7E308D1D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Strumenti per calcolo elettronico</w:t>
            </w:r>
          </w:p>
          <w:p w14:paraId="27A29483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Strumenti di misura</w:t>
            </w:r>
          </w:p>
          <w:p w14:paraId="23282C8D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Cartografia </w:t>
            </w:r>
            <w:proofErr w:type="spellStart"/>
            <w:r>
              <w:rPr>
                <w:rFonts w:ascii="Garamond" w:hAnsi="Garamond" w:cs="Garamond"/>
              </w:rPr>
              <w:t>tradiz</w:t>
            </w:r>
            <w:proofErr w:type="spellEnd"/>
            <w:r>
              <w:rPr>
                <w:rFonts w:ascii="Garamond" w:hAnsi="Garamond" w:cs="Garamond"/>
              </w:rPr>
              <w:t>. e/o elettronica</w:t>
            </w:r>
          </w:p>
          <w:p w14:paraId="5741D139" w14:textId="77777777" w:rsidR="00EC02B9" w:rsidRDefault="00EC02B9" w:rsidP="00373172"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sz w:val="20"/>
                <w:szCs w:val="20"/>
              </w:rPr>
              <w:t>specificare)</w:t>
            </w:r>
            <w:r>
              <w:rPr>
                <w:rFonts w:ascii="Garamond" w:hAnsi="Garamond" w:cs="Garamond"/>
                <w:i/>
              </w:rPr>
              <w:t>…………</w:t>
            </w:r>
            <w:proofErr w:type="gramStart"/>
            <w:r>
              <w:rPr>
                <w:rFonts w:ascii="Garamond" w:hAnsi="Garamond" w:cs="Garamond"/>
                <w:i/>
              </w:rPr>
              <w:t>…….</w:t>
            </w:r>
            <w:proofErr w:type="gramEnd"/>
            <w:r>
              <w:rPr>
                <w:rFonts w:ascii="Garamond" w:hAnsi="Garamond" w:cs="Garamond"/>
                <w:i/>
              </w:rPr>
              <w:t>.</w:t>
            </w:r>
          </w:p>
        </w:tc>
      </w:tr>
      <w:tr w:rsidR="00EC02B9" w14:paraId="74215883" w14:textId="77777777" w:rsidTr="00373172">
        <w:trPr>
          <w:trHeight w:val="459"/>
        </w:trPr>
        <w:tc>
          <w:tcPr>
            <w:tcW w:w="1020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280F75A7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EC02B9" w14:paraId="367B5D3F" w14:textId="77777777" w:rsidTr="00373172">
        <w:trPr>
          <w:trHeight w:val="1459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D996B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In itinere</w:t>
            </w:r>
          </w:p>
        </w:tc>
        <w:tc>
          <w:tcPr>
            <w:tcW w:w="36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37311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19621ACF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63AB438D" w14:textId="7A0FB254" w:rsidR="00EC02B9" w:rsidRDefault="0060794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3C4B5595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311F1B68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116B3C4D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59F50F71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Saggio breve</w:t>
            </w:r>
          </w:p>
          <w:p w14:paraId="295E481B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2100F66C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3CFA5311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A51981A" w14:textId="77777777" w:rsidR="00EC02B9" w:rsidRDefault="00EC02B9" w:rsidP="00373172">
            <w:pPr>
              <w:snapToGrid w:val="0"/>
              <w:jc w:val="center"/>
              <w:textAlignment w:val="top"/>
              <w:rPr>
                <w:rFonts w:ascii="Garamond" w:hAnsi="Garamond" w:cs="Garamond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Criteri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di </w:t>
            </w:r>
            <w:proofErr w:type="spellStart"/>
            <w:r>
              <w:rPr>
                <w:rFonts w:ascii="Garamond" w:hAnsi="Garamond" w:cs="Garamond"/>
                <w:lang w:val="en-US"/>
              </w:rPr>
              <w:t>valutazione</w:t>
            </w:r>
            <w:proofErr w:type="spellEnd"/>
          </w:p>
          <w:p w14:paraId="574510FC" w14:textId="77777777" w:rsidR="00EC02B9" w:rsidRDefault="00EC02B9" w:rsidP="00373172">
            <w:pPr>
              <w:rPr>
                <w:rFonts w:ascii="Garamond" w:hAnsi="Garamond" w:cs="Garamond"/>
              </w:rPr>
            </w:pPr>
          </w:p>
          <w:p w14:paraId="0FA970D6" w14:textId="77777777" w:rsidR="00EC02B9" w:rsidRDefault="00EC02B9" w:rsidP="0037317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Per la valutazione delle varie prove di verifica si farà riferimento alle griglie di valutazione di dipartimento.</w:t>
            </w:r>
          </w:p>
          <w:p w14:paraId="725A7AAF" w14:textId="77777777" w:rsidR="00EC02B9" w:rsidRPr="003438E1" w:rsidRDefault="00EC02B9" w:rsidP="00373172">
            <w:pPr>
              <w:rPr>
                <w:rFonts w:ascii="Garamond" w:hAnsi="Garamond"/>
              </w:rPr>
            </w:pPr>
          </w:p>
          <w:p w14:paraId="14218D94" w14:textId="77777777" w:rsidR="00EC02B9" w:rsidRDefault="00EC02B9" w:rsidP="0037317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Nella valutazione finale dell’allievo si terrà conto del profitto dell’impegno e dei progressi compiuti dal discente nella sua attività di apprendimento.</w:t>
            </w:r>
          </w:p>
          <w:p w14:paraId="66411FEF" w14:textId="77777777" w:rsidR="00EC02B9" w:rsidRPr="003438E1" w:rsidRDefault="00EC02B9" w:rsidP="00373172">
            <w:pPr>
              <w:rPr>
                <w:rFonts w:ascii="Garamond" w:hAnsi="Garamond"/>
              </w:rPr>
            </w:pPr>
          </w:p>
          <w:p w14:paraId="6B73045D" w14:textId="77777777" w:rsidR="00EC02B9" w:rsidRDefault="00EC02B9" w:rsidP="004B787F">
            <w:pPr>
              <w:numPr>
                <w:ilvl w:val="0"/>
                <w:numId w:val="12"/>
              </w:numPr>
              <w:suppressAutoHyphens/>
            </w:pPr>
            <w:r w:rsidRPr="003438E1">
              <w:rPr>
                <w:rFonts w:ascii="Garamond" w:hAnsi="Garamond"/>
              </w:rPr>
              <w:t>Per gli alunni BES e DSA la valutazione terrà conto di quanto stabilito nel PDP.</w:t>
            </w:r>
          </w:p>
        </w:tc>
      </w:tr>
      <w:tr w:rsidR="00EC02B9" w14:paraId="0E0D482B" w14:textId="77777777" w:rsidTr="00373172">
        <w:trPr>
          <w:trHeight w:val="843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4FE4C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Fine modulo</w:t>
            </w:r>
          </w:p>
        </w:tc>
        <w:tc>
          <w:tcPr>
            <w:tcW w:w="36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C7D3A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57AD0F2F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252C5452" w14:textId="290CC176" w:rsidR="00EC02B9" w:rsidRDefault="0060794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30AB83E3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3EEF7AD9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0448B971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74FED906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6FD8A520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6543B6AE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1C42D5D" w14:textId="77777777" w:rsidR="00EC02B9" w:rsidRDefault="00EC02B9" w:rsidP="00373172">
            <w:pPr>
              <w:snapToGrid w:val="0"/>
              <w:rPr>
                <w:rFonts w:ascii="Garamond" w:hAnsi="Garamond" w:cs="Garamond"/>
              </w:rPr>
            </w:pPr>
          </w:p>
        </w:tc>
      </w:tr>
      <w:tr w:rsidR="00EC02B9" w14:paraId="5DD37341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E964502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391" w:type="dxa"/>
            <w:gridSpan w:val="3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5E217B8" w14:textId="77777777" w:rsidR="00EC02B9" w:rsidRDefault="00EC02B9" w:rsidP="00373172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5DB4DE4F" w14:textId="77777777" w:rsidR="00EC02B9" w:rsidRDefault="00EC02B9" w:rsidP="0037317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Sufficiente acquisizione dei contenuti disciplinari minimi</w:t>
            </w:r>
          </w:p>
          <w:p w14:paraId="7EC16F30" w14:textId="77777777" w:rsidR="00EC02B9" w:rsidRDefault="00EC02B9" w:rsidP="00373172">
            <w:pPr>
              <w:ind w:left="356"/>
              <w:jc w:val="both"/>
              <w:rPr>
                <w:sz w:val="22"/>
                <w:szCs w:val="22"/>
              </w:rPr>
            </w:pPr>
          </w:p>
        </w:tc>
      </w:tr>
      <w:tr w:rsidR="00EC02B9" w14:paraId="450265E8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3F97755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Azioni di recupero</w:t>
            </w:r>
          </w:p>
          <w:p w14:paraId="6463AEE0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Garamond" w:hAnsi="Garamond" w:cs="Garamond"/>
              </w:rPr>
              <w:t>ed approfondimento</w:t>
            </w:r>
          </w:p>
        </w:tc>
        <w:tc>
          <w:tcPr>
            <w:tcW w:w="7391" w:type="dxa"/>
            <w:gridSpan w:val="3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F38ADA7" w14:textId="77777777" w:rsidR="00EC02B9" w:rsidRDefault="00EC02B9" w:rsidP="00373172">
            <w:pPr>
              <w:snapToGrid w:val="0"/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Saranno eseguite lezioni di ripasso in itinere e previste verifiche di recupero orali e/o produzione di elaborati a compensazione di quelli insufficienti.</w:t>
            </w:r>
          </w:p>
          <w:p w14:paraId="1C6AB730" w14:textId="77777777" w:rsidR="00EC02B9" w:rsidRDefault="00EC02B9" w:rsidP="00373172">
            <w:pPr>
              <w:snapToGrid w:val="0"/>
              <w:ind w:left="356"/>
              <w:jc w:val="both"/>
            </w:pPr>
            <w:r>
              <w:rPr>
                <w:sz w:val="22"/>
                <w:szCs w:val="22"/>
              </w:rPr>
              <w:t>Non sono previsti approfondimenti per questo modulo.</w:t>
            </w:r>
          </w:p>
        </w:tc>
      </w:tr>
    </w:tbl>
    <w:p w14:paraId="080C5B56" w14:textId="77777777" w:rsidR="00EC02B9" w:rsidRDefault="00EC02B9" w:rsidP="00EC02B9">
      <w:pPr>
        <w:pStyle w:val="Intestazione"/>
        <w:tabs>
          <w:tab w:val="left" w:pos="708"/>
        </w:tabs>
        <w:rPr>
          <w:rFonts w:ascii="Garamond" w:hAnsi="Garamond"/>
          <w:b/>
          <w:smallCaps/>
          <w:color w:val="002060"/>
          <w:szCs w:val="24"/>
          <w:lang w:eastAsia="it-IT"/>
        </w:rPr>
      </w:pPr>
    </w:p>
    <w:p w14:paraId="5D18B4DA" w14:textId="77777777" w:rsidR="00EC02B9" w:rsidRDefault="00EC02B9">
      <w:pPr>
        <w:rPr>
          <w:rFonts w:ascii="Garamond" w:hAnsi="Garamond"/>
          <w:b/>
          <w:smallCaps/>
          <w:color w:val="002060"/>
        </w:rPr>
      </w:pPr>
      <w:r>
        <w:rPr>
          <w:rFonts w:ascii="Garamond" w:hAnsi="Garamond"/>
          <w:b/>
          <w:smallCaps/>
          <w:color w:val="002060"/>
        </w:rPr>
        <w:br w:type="page"/>
      </w:r>
    </w:p>
    <w:p w14:paraId="17DEFB65" w14:textId="77777777" w:rsidR="00EC02B9" w:rsidRDefault="00EC02B9" w:rsidP="00EC02B9">
      <w:pPr>
        <w:pStyle w:val="Intestazione"/>
        <w:tabs>
          <w:tab w:val="left" w:pos="708"/>
        </w:tabs>
        <w:rPr>
          <w:rFonts w:ascii="Garamond" w:hAnsi="Garamond"/>
          <w:b/>
          <w:smallCaps/>
          <w:color w:val="002060"/>
          <w:szCs w:val="24"/>
          <w:lang w:eastAsia="it-IT"/>
        </w:rPr>
      </w:pPr>
    </w:p>
    <w:p w14:paraId="605F1041" w14:textId="77777777" w:rsidR="00EC02B9" w:rsidRPr="00EC02B9" w:rsidRDefault="00EC02B9" w:rsidP="00EC02B9">
      <w:pPr>
        <w:pStyle w:val="Intestazione"/>
        <w:tabs>
          <w:tab w:val="left" w:pos="708"/>
        </w:tabs>
        <w:rPr>
          <w:rFonts w:ascii="Garamond" w:hAnsi="Garamond"/>
          <w:b/>
          <w:smallCaps/>
          <w:color w:val="002060"/>
          <w:szCs w:val="24"/>
          <w:lang w:eastAsia="it-IT"/>
        </w:rPr>
      </w:pPr>
      <w:r w:rsidRPr="00EC02B9">
        <w:rPr>
          <w:rFonts w:ascii="Garamond" w:hAnsi="Garamond"/>
          <w:b/>
          <w:smallCaps/>
          <w:color w:val="002060"/>
          <w:szCs w:val="24"/>
          <w:lang w:eastAsia="it-IT"/>
        </w:rPr>
        <w:t>Modulo N°: 2G Il rilievo dal vero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370"/>
      </w:tblGrid>
      <w:tr w:rsidR="00EC02B9" w14:paraId="1A0A9275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39FF8127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center"/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EC02B9" w14:paraId="20D8566B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22A14B74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center"/>
            </w:pPr>
            <w:r>
              <w:t>Competenze LLGG (Linee Guida)</w:t>
            </w:r>
          </w:p>
        </w:tc>
      </w:tr>
      <w:tr w:rsidR="00EC02B9" w14:paraId="628A8069" w14:textId="77777777" w:rsidTr="00373172">
        <w:trPr>
          <w:trHeight w:val="465"/>
        </w:trPr>
        <w:tc>
          <w:tcPr>
            <w:tcW w:w="10205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2677FFF8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b w:val="0"/>
                <w:bCs w:val="0"/>
              </w:rPr>
              <w:t>Indicare le Competenze del modulo riferite alla disciplina secondo le LLGG:</w:t>
            </w:r>
          </w:p>
          <w:p w14:paraId="64A3904D" w14:textId="77777777" w:rsidR="00EC02B9" w:rsidRDefault="00EC02B9" w:rsidP="00373172">
            <w:pP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Analizzare dati e interpretarli sviluppando deduzioni e ragionamenti sugli stessi anche con l’ausilio di rappresentazioni</w:t>
            </w:r>
          </w:p>
          <w:p w14:paraId="71E3D78D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grafiche, usando consapevolmente gli strumenti di calcolo e le potenzialità offerte da applicazioni</w:t>
            </w:r>
          </w:p>
          <w:p w14:paraId="4CD1268C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specifiche di tipo informatico.</w:t>
            </w:r>
          </w:p>
          <w:p w14:paraId="0EC0991C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Osservare, descrivere ed analizzare fenomeni appartenenti alla realtà naturale e artificiale e riconoscere</w:t>
            </w:r>
          </w:p>
          <w:p w14:paraId="0DBE8F42" w14:textId="77777777" w:rsidR="00EC02B9" w:rsidRDefault="00EC02B9" w:rsidP="00373172">
            <w:pPr>
              <w:autoSpaceDE w:val="0"/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nelle varie forme i concetti di sistema e di complessità.</w:t>
            </w:r>
          </w:p>
        </w:tc>
      </w:tr>
      <w:tr w:rsidR="00EC02B9" w14:paraId="6CE2B6D2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D2724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Prerequisiti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5483789A" w14:textId="77777777" w:rsidR="00EC02B9" w:rsidRDefault="00EC02B9" w:rsidP="004B787F">
            <w:pPr>
              <w:pStyle w:val="Titolo2"/>
              <w:numPr>
                <w:ilvl w:val="0"/>
                <w:numId w:val="13"/>
              </w:numPr>
              <w:suppressAutoHyphens/>
              <w:spacing w:before="57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Conoscenze dei materiali, delle lavorazioni e delle caratteristiche tecnologiche degli oggetti</w:t>
            </w:r>
          </w:p>
          <w:p w14:paraId="52B694C5" w14:textId="77777777" w:rsidR="00EC02B9" w:rsidRDefault="00EC02B9" w:rsidP="004B787F">
            <w:pPr>
              <w:numPr>
                <w:ilvl w:val="0"/>
                <w:numId w:val="13"/>
              </w:numPr>
              <w:suppressAutoHyphens/>
              <w:spacing w:before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Capacità di rappresentazione grafica e di lettura dei disegni tecnici</w:t>
            </w:r>
          </w:p>
          <w:p w14:paraId="417627D4" w14:textId="77777777" w:rsidR="00EC02B9" w:rsidRDefault="00EC02B9" w:rsidP="004B787F">
            <w:pPr>
              <w:numPr>
                <w:ilvl w:val="0"/>
                <w:numId w:val="13"/>
              </w:numPr>
              <w:suppressAutoHyphens/>
              <w:spacing w:before="57"/>
            </w:pPr>
            <w:r>
              <w:rPr>
                <w:sz w:val="20"/>
                <w:szCs w:val="20"/>
              </w:rPr>
              <w:t>Capacità di usare gli strumenti di misura e di leggere le misurazioni</w:t>
            </w:r>
          </w:p>
        </w:tc>
      </w:tr>
      <w:tr w:rsidR="00EC02B9" w14:paraId="61FC87C4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C8914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3A73A898" w14:textId="77777777" w:rsidR="00EC02B9" w:rsidRDefault="00EC02B9" w:rsidP="00373172">
            <w:pPr>
              <w:snapToGrid w:val="0"/>
              <w:spacing w:before="57"/>
              <w:ind w:left="283"/>
              <w:jc w:val="both"/>
              <w:rPr>
                <w:sz w:val="20"/>
                <w:szCs w:val="20"/>
              </w:rPr>
            </w:pPr>
          </w:p>
          <w:p w14:paraId="0217B161" w14:textId="77777777" w:rsidR="00EC02B9" w:rsidRPr="0017322F" w:rsidRDefault="00EC02B9" w:rsidP="00373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02B9" w14:paraId="562B1E67" w14:textId="77777777" w:rsidTr="00373172">
        <w:trPr>
          <w:trHeight w:val="541"/>
        </w:trPr>
        <w:tc>
          <w:tcPr>
            <w:tcW w:w="10205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2FF14685" w14:textId="77777777" w:rsidR="00EC02B9" w:rsidRDefault="00EC02B9" w:rsidP="00373172">
            <w:pPr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EC02B9" w14:paraId="4AC8D610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A3733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LLGG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7647AF2" w14:textId="77777777" w:rsidR="00EC02B9" w:rsidRDefault="00EC02B9" w:rsidP="004B787F">
            <w:pPr>
              <w:numPr>
                <w:ilvl w:val="0"/>
                <w:numId w:val="10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 vari metodi e strumenti nella rappresentazione grafica di figure geometriche, di solidi semplici e composti.</w:t>
            </w:r>
          </w:p>
          <w:p w14:paraId="34CD3A1B" w14:textId="77777777" w:rsidR="00EC02B9" w:rsidRDefault="00EC02B9" w:rsidP="004B787F">
            <w:pPr>
              <w:numPr>
                <w:ilvl w:val="0"/>
                <w:numId w:val="10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Applicare i codici di rappresentazione grafica dei vari ambiti tecnologici.</w:t>
            </w:r>
          </w:p>
          <w:p w14:paraId="403AED62" w14:textId="77777777" w:rsidR="00EC02B9" w:rsidRDefault="00EC02B9" w:rsidP="004B787F">
            <w:pPr>
              <w:numPr>
                <w:ilvl w:val="0"/>
                <w:numId w:val="10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il linguaggio grafico, infografico, multimediale, nell’analisi della rappresentazione grafica spaziale di sistemi di oggetti (forme, struttura, funzioni, materiali).</w:t>
            </w:r>
          </w:p>
          <w:p w14:paraId="2FB19EB2" w14:textId="77777777" w:rsidR="00EC02B9" w:rsidRDefault="00EC02B9" w:rsidP="004B787F">
            <w:pPr>
              <w:numPr>
                <w:ilvl w:val="0"/>
                <w:numId w:val="10"/>
              </w:numPr>
              <w:suppressAutoHyphens/>
              <w:snapToGrid w:val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le tecniche di rappresentazione, la lettura, il rilievo e l’analisi delle varie modalità di rappresentazione.</w:t>
            </w:r>
          </w:p>
          <w:p w14:paraId="4C21E130" w14:textId="77777777" w:rsidR="00EC02B9" w:rsidRDefault="00EC02B9" w:rsidP="004B787F">
            <w:pPr>
              <w:numPr>
                <w:ilvl w:val="0"/>
                <w:numId w:val="10"/>
              </w:numPr>
              <w:suppressAutoHyphens/>
              <w:snapToGrid w:val="0"/>
              <w:jc w:val="both"/>
            </w:pPr>
            <w:r>
              <w:rPr>
                <w:rFonts w:cs="Calibri"/>
                <w:sz w:val="20"/>
                <w:szCs w:val="20"/>
              </w:rPr>
              <w:t>Utilizzare i vari metodi di rappresentazione grafica in 2D e 3D con strumenti tradizionali</w:t>
            </w:r>
          </w:p>
        </w:tc>
      </w:tr>
      <w:tr w:rsidR="00EC02B9" w14:paraId="3D139998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905AC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da formulare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5BEB5380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gestire in modo autonomo le operazioni di rilievo dal vero</w:t>
            </w:r>
          </w:p>
          <w:p w14:paraId="6DEF424B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Osservare le forme e cogliere le proporzioni tra le parti</w:t>
            </w:r>
          </w:p>
          <w:p w14:paraId="0ECF2D90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</w:pPr>
            <w:r>
              <w:rPr>
                <w:sz w:val="20"/>
                <w:szCs w:val="20"/>
              </w:rPr>
              <w:t>Interpretare gli oggetti reali, rappresentandoli graficamente e viceversa, interpretare i disegni identificando la realtà</w:t>
            </w:r>
          </w:p>
        </w:tc>
      </w:tr>
      <w:tr w:rsidR="00EC02B9" w14:paraId="564137F8" w14:textId="77777777" w:rsidTr="00373172">
        <w:trPr>
          <w:trHeight w:val="585"/>
        </w:trPr>
        <w:tc>
          <w:tcPr>
            <w:tcW w:w="10205" w:type="dxa"/>
            <w:gridSpan w:val="2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33F84379" w14:textId="77777777" w:rsidR="00EC02B9" w:rsidRDefault="00EC02B9" w:rsidP="00373172">
            <w:pPr>
              <w:spacing w:before="60" w:after="60"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EC02B9" w14:paraId="0449DB5D" w14:textId="77777777" w:rsidTr="00373172">
        <w:trPr>
          <w:trHeight w:val="8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D1C15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Conoscenze LLGG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54FB1630" w14:textId="77777777" w:rsidR="00EC02B9" w:rsidRDefault="00EC02B9" w:rsidP="004B787F">
            <w:pPr>
              <w:numPr>
                <w:ilvl w:val="0"/>
                <w:numId w:val="9"/>
              </w:numPr>
              <w:suppressAutoHyphens/>
              <w:snapToGrid w:val="0"/>
              <w:spacing w:before="57"/>
              <w:jc w:val="both"/>
              <w:rPr>
                <w:rFonts w:eastAsia="Interstate-Light"/>
                <w:color w:val="1A1A18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Norme, metodi, strumenti e tecniche tradizionali </w:t>
            </w:r>
            <w:r>
              <w:rPr>
                <w:rFonts w:eastAsia="Interstate-Light"/>
                <w:color w:val="1A1A18"/>
                <w:sz w:val="20"/>
                <w:szCs w:val="20"/>
              </w:rPr>
              <w:t>per la rappresentazione grafica.</w:t>
            </w:r>
          </w:p>
          <w:p w14:paraId="3F8F10FF" w14:textId="77777777" w:rsidR="00EC02B9" w:rsidRDefault="00EC02B9" w:rsidP="004B787F">
            <w:pPr>
              <w:numPr>
                <w:ilvl w:val="0"/>
                <w:numId w:val="9"/>
              </w:numPr>
              <w:suppressAutoHyphens/>
              <w:snapToGrid w:val="0"/>
              <w:spacing w:before="57"/>
              <w:jc w:val="both"/>
              <w:rPr>
                <w:rFonts w:eastAsia="Interstate-Light"/>
                <w:color w:val="1A1A18"/>
                <w:sz w:val="20"/>
                <w:szCs w:val="20"/>
              </w:rPr>
            </w:pPr>
            <w:r>
              <w:rPr>
                <w:rFonts w:eastAsia="Interstate-Light"/>
                <w:color w:val="1A1A18"/>
                <w:sz w:val="20"/>
                <w:szCs w:val="20"/>
              </w:rPr>
              <w:t>Teorie e metodi per il rilevamento manuale e strumentale.</w:t>
            </w:r>
          </w:p>
          <w:p w14:paraId="6E8BCD24" w14:textId="77777777" w:rsidR="00EC02B9" w:rsidRDefault="00EC02B9" w:rsidP="004B787F">
            <w:pPr>
              <w:numPr>
                <w:ilvl w:val="0"/>
                <w:numId w:val="9"/>
              </w:numPr>
              <w:suppressAutoHyphens/>
              <w:snapToGrid w:val="0"/>
              <w:spacing w:before="57"/>
              <w:jc w:val="both"/>
            </w:pPr>
            <w:r>
              <w:rPr>
                <w:rFonts w:eastAsia="Interstate-Light"/>
                <w:color w:val="1A1A18"/>
                <w:sz w:val="20"/>
                <w:szCs w:val="20"/>
              </w:rPr>
              <w:t xml:space="preserve">Metodi e tecniche di restituzione grafica spaziale nel rilievo di oggetti complessi con riferimento ai materiali e alle relative </w:t>
            </w:r>
            <w:r>
              <w:rPr>
                <w:rFonts w:cs="Interstate-Light"/>
                <w:sz w:val="20"/>
                <w:szCs w:val="20"/>
              </w:rPr>
              <w:t>tecnologie di lavorazione.</w:t>
            </w:r>
          </w:p>
        </w:tc>
      </w:tr>
      <w:tr w:rsidR="00EC02B9" w14:paraId="35FE9B19" w14:textId="77777777" w:rsidTr="00373172">
        <w:trPr>
          <w:trHeight w:val="541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126E0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Conoscenze da formulare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2FED19AC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spacing w:before="57"/>
              <w:ind w:left="283" w:hanging="283"/>
              <w:jc w:val="both"/>
            </w:pPr>
            <w:r>
              <w:rPr>
                <w:sz w:val="20"/>
                <w:szCs w:val="20"/>
              </w:rPr>
              <w:t xml:space="preserve">Conoscere </w:t>
            </w:r>
            <w:r w:rsidRPr="00E16943">
              <w:rPr>
                <w:sz w:val="20"/>
                <w:szCs w:val="20"/>
              </w:rPr>
              <w:t>le fasi del rilievo</w:t>
            </w:r>
          </w:p>
        </w:tc>
      </w:tr>
      <w:tr w:rsidR="00EC02B9" w14:paraId="3C344950" w14:textId="77777777" w:rsidTr="00373172">
        <w:trPr>
          <w:trHeight w:val="14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390F018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6A576C4F" w14:textId="77777777" w:rsidR="00EC02B9" w:rsidRDefault="00EC02B9" w:rsidP="004B787F">
            <w:pPr>
              <w:numPr>
                <w:ilvl w:val="0"/>
                <w:numId w:val="11"/>
              </w:numPr>
              <w:suppressAutoHyphens/>
              <w:snapToGrid w:val="0"/>
              <w:spacing w:before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fasi del rilievo</w:t>
            </w:r>
          </w:p>
          <w:p w14:paraId="36E2F741" w14:textId="77777777" w:rsidR="00EC02B9" w:rsidRDefault="00EC02B9" w:rsidP="004B787F">
            <w:pPr>
              <w:numPr>
                <w:ilvl w:val="0"/>
                <w:numId w:val="11"/>
              </w:numPr>
              <w:suppressAutoHyphens/>
              <w:snapToGrid w:val="0"/>
              <w:spacing w:before="57"/>
              <w:jc w:val="both"/>
            </w:pPr>
            <w:r>
              <w:rPr>
                <w:sz w:val="20"/>
                <w:szCs w:val="20"/>
              </w:rPr>
              <w:t>Analisi e rilievo di oggetti meccanici</w:t>
            </w:r>
          </w:p>
        </w:tc>
      </w:tr>
    </w:tbl>
    <w:p w14:paraId="3CED4D97" w14:textId="77777777" w:rsidR="00EC02B9" w:rsidRDefault="00EC02B9" w:rsidP="00EC02B9">
      <w:pPr>
        <w:tabs>
          <w:tab w:val="left" w:pos="708"/>
          <w:tab w:val="center" w:pos="4819"/>
          <w:tab w:val="right" w:pos="9638"/>
        </w:tabs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3"/>
        <w:gridCol w:w="21"/>
        <w:gridCol w:w="1700"/>
        <w:gridCol w:w="1892"/>
        <w:gridCol w:w="11"/>
        <w:gridCol w:w="1876"/>
        <w:gridCol w:w="1884"/>
        <w:gridCol w:w="9"/>
      </w:tblGrid>
      <w:tr w:rsidR="00EC02B9" w14:paraId="047597D0" w14:textId="77777777" w:rsidTr="00373172">
        <w:trPr>
          <w:trHeight w:val="539"/>
        </w:trPr>
        <w:tc>
          <w:tcPr>
            <w:tcW w:w="2835" w:type="dxa"/>
            <w:gridSpan w:val="2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6C6774A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lastRenderedPageBreak/>
              <w:t>Impegno Orario</w:t>
            </w:r>
          </w:p>
        </w:tc>
        <w:tc>
          <w:tcPr>
            <w:tcW w:w="1701" w:type="dxa"/>
            <w:tcBorders>
              <w:top w:val="double" w:sz="1" w:space="0" w:color="000000"/>
              <w:left w:val="double" w:sz="1" w:space="0" w:color="000000"/>
            </w:tcBorders>
            <w:shd w:val="clear" w:color="auto" w:fill="auto"/>
            <w:vAlign w:val="center"/>
          </w:tcPr>
          <w:p w14:paraId="36DB3F21" w14:textId="77777777" w:rsidR="00EC02B9" w:rsidRDefault="00EC02B9" w:rsidP="0037317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Durata in ore</w:t>
            </w:r>
          </w:p>
        </w:tc>
        <w:tc>
          <w:tcPr>
            <w:tcW w:w="5670" w:type="dxa"/>
            <w:gridSpan w:val="5"/>
            <w:tcBorders>
              <w:top w:val="double" w:sz="1" w:space="0" w:color="000000"/>
              <w:left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411A863" w14:textId="77777777" w:rsidR="00EC02B9" w:rsidRDefault="00EC02B9" w:rsidP="00373172">
            <w:pPr>
              <w:snapToGrid w:val="0"/>
              <w:jc w:val="center"/>
            </w:pPr>
            <w:r>
              <w:rPr>
                <w:rFonts w:ascii="Garamond" w:hAnsi="Garamond" w:cs="Garamond"/>
                <w:lang w:val="en-US"/>
              </w:rPr>
              <w:t>22</w:t>
            </w:r>
          </w:p>
        </w:tc>
      </w:tr>
      <w:tr w:rsidR="00EC02B9" w14:paraId="6F8A1B4E" w14:textId="77777777" w:rsidTr="00373172">
        <w:trPr>
          <w:gridAfter w:val="1"/>
          <w:wAfter w:w="9" w:type="dxa"/>
          <w:trHeight w:val="1121"/>
        </w:trPr>
        <w:tc>
          <w:tcPr>
            <w:tcW w:w="2835" w:type="dxa"/>
            <w:gridSpan w:val="2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E4DC2BB" w14:textId="77777777" w:rsidR="00EC02B9" w:rsidRDefault="00EC02B9" w:rsidP="00373172">
            <w:pPr>
              <w:snapToGrid w:val="0"/>
              <w:rPr>
                <w:rFonts w:ascii="Garamond" w:eastAsia="Arial Unicode MS" w:hAnsi="Garamond" w:cs="Garamond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834544D" w14:textId="77777777" w:rsidR="00EC02B9" w:rsidRDefault="00EC02B9" w:rsidP="00373172">
            <w:pPr>
              <w:snapToGrid w:val="0"/>
              <w:ind w:left="17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Periodo</w:t>
            </w:r>
          </w:p>
        </w:tc>
        <w:tc>
          <w:tcPr>
            <w:tcW w:w="188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0A92FC0C" w14:textId="77777777" w:rsidR="00EC02B9" w:rsidRDefault="00EC02B9" w:rsidP="00373172">
            <w:pPr>
              <w:ind w:firstLine="142"/>
              <w:rPr>
                <w:rFonts w:ascii="Garamond" w:eastAsia="Wingdings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□ Settembre</w:t>
            </w:r>
          </w:p>
          <w:p w14:paraId="43DC0564" w14:textId="77777777" w:rsidR="00EC02B9" w:rsidRDefault="00EC02B9" w:rsidP="00373172">
            <w:pPr>
              <w:ind w:firstLine="142"/>
              <w:rPr>
                <w:rFonts w:ascii="Garamond" w:eastAsia="Wingdings" w:hAnsi="Garamond" w:cs="Garamond"/>
                <w:sz w:val="20"/>
                <w:szCs w:val="20"/>
              </w:rPr>
            </w:pPr>
            <w:r>
              <w:rPr>
                <w:rFonts w:ascii="Garamond" w:eastAsia="Wingdings" w:hAnsi="Garamond" w:cs="Garamond"/>
                <w:sz w:val="20"/>
                <w:szCs w:val="20"/>
              </w:rPr>
              <w:t>□</w:t>
            </w:r>
            <w:r>
              <w:rPr>
                <w:rFonts w:ascii="Garamond" w:hAnsi="Garamond" w:cs="Garamond"/>
              </w:rPr>
              <w:t xml:space="preserve"> Ottobre</w:t>
            </w:r>
          </w:p>
          <w:p w14:paraId="6AC7AD89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eastAsia="Wingdings" w:hAnsi="Garamond" w:cs="Garamond"/>
                <w:sz w:val="20"/>
                <w:szCs w:val="20"/>
              </w:rPr>
              <w:t>□</w:t>
            </w:r>
            <w:r>
              <w:rPr>
                <w:rFonts w:ascii="Garamond" w:hAnsi="Garamond" w:cs="Garamond"/>
              </w:rPr>
              <w:t xml:space="preserve"> Novembre</w:t>
            </w:r>
          </w:p>
          <w:p w14:paraId="0959434E" w14:textId="77777777" w:rsidR="00EC02B9" w:rsidRDefault="00EC02B9" w:rsidP="00373172">
            <w:pPr>
              <w:spacing w:after="142"/>
              <w:ind w:firstLine="14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Dicembre</w:t>
            </w:r>
          </w:p>
        </w:tc>
        <w:tc>
          <w:tcPr>
            <w:tcW w:w="1888" w:type="dxa"/>
            <w:gridSpan w:val="2"/>
            <w:tcBorders>
              <w:bottom w:val="double" w:sz="1" w:space="0" w:color="000000"/>
            </w:tcBorders>
            <w:shd w:val="clear" w:color="auto" w:fill="auto"/>
          </w:tcPr>
          <w:p w14:paraId="4077B56B" w14:textId="77777777" w:rsidR="00EC02B9" w:rsidRDefault="00EC02B9" w:rsidP="00373172">
            <w:pPr>
              <w:ind w:firstLine="14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Gennaio</w:t>
            </w:r>
          </w:p>
          <w:p w14:paraId="4B77988C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Febbraio</w:t>
            </w:r>
          </w:p>
          <w:p w14:paraId="4624020F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Marzo</w:t>
            </w:r>
          </w:p>
        </w:tc>
        <w:tc>
          <w:tcPr>
            <w:tcW w:w="1885" w:type="dxa"/>
            <w:tcBorders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6E6FD310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Aprile</w:t>
            </w:r>
          </w:p>
          <w:p w14:paraId="5300EFF1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Maggio</w:t>
            </w:r>
          </w:p>
          <w:p w14:paraId="6601D660" w14:textId="77777777" w:rsidR="00EC02B9" w:rsidRDefault="00EC02B9" w:rsidP="00373172">
            <w:pPr>
              <w:ind w:firstLine="142"/>
            </w:pPr>
            <w:r>
              <w:rPr>
                <w:rFonts w:ascii="Garamond" w:hAnsi="Garamond" w:cs="Garamond"/>
              </w:rPr>
              <w:t>□ Giugno</w:t>
            </w:r>
          </w:p>
        </w:tc>
      </w:tr>
      <w:tr w:rsidR="00EC02B9" w14:paraId="24C8EAFA" w14:textId="77777777" w:rsidTr="00373172">
        <w:trPr>
          <w:trHeight w:val="1230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677E6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Metodi Formativi</w:t>
            </w:r>
          </w:p>
        </w:tc>
        <w:tc>
          <w:tcPr>
            <w:tcW w:w="3626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4A727012" w14:textId="77777777" w:rsidR="00EC02B9" w:rsidRPr="006F7D44" w:rsidRDefault="00EC02B9" w:rsidP="00373172">
            <w:pPr>
              <w:pStyle w:val="Intestazione"/>
              <w:tabs>
                <w:tab w:val="left" w:pos="708"/>
              </w:tabs>
              <w:rPr>
                <w:rFonts w:ascii="Wingdings" w:eastAsia="Wingdings" w:hAnsi="Wingdings" w:cs="Wingdings"/>
                <w:sz w:val="16"/>
                <w:szCs w:val="16"/>
              </w:rPr>
            </w:pPr>
            <w:r w:rsidRPr="006F7D44"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 w:rsidRPr="006F7D44">
              <w:rPr>
                <w:rFonts w:ascii="Garamond" w:hAnsi="Garamond" w:cs="Garamond"/>
                <w:szCs w:val="24"/>
              </w:rPr>
              <w:t xml:space="preserve"> Laboratorio</w:t>
            </w:r>
          </w:p>
          <w:p w14:paraId="23424140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</w:t>
            </w:r>
            <w:r>
              <w:rPr>
                <w:sz w:val="22"/>
                <w:szCs w:val="22"/>
              </w:rPr>
              <w:t>ezione frontale</w:t>
            </w:r>
          </w:p>
          <w:p w14:paraId="3FCDFE81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Debriefing</w:t>
            </w:r>
          </w:p>
          <w:p w14:paraId="5CA974ED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Esercitazioni</w:t>
            </w:r>
          </w:p>
          <w:p w14:paraId="6BF78EAC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Dialogo formativo</w:t>
            </w:r>
          </w:p>
          <w:p w14:paraId="13294FE1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</w:t>
            </w:r>
            <w:proofErr w:type="spellStart"/>
            <w:r>
              <w:rPr>
                <w:rFonts w:ascii="Garamond" w:hAnsi="Garamond" w:cs="Garamond"/>
              </w:rPr>
              <w:t>Problem</w:t>
            </w:r>
            <w:proofErr w:type="spellEnd"/>
            <w:r>
              <w:rPr>
                <w:rFonts w:ascii="Garamond" w:hAnsi="Garamond" w:cs="Garamond"/>
              </w:rPr>
              <w:t xml:space="preserve"> solving</w:t>
            </w:r>
          </w:p>
          <w:p w14:paraId="32EA13BA" w14:textId="77777777" w:rsidR="00EC02B9" w:rsidRPr="00E16943" w:rsidRDefault="00EC02B9" w:rsidP="00373172">
            <w:pPr>
              <w:ind w:left="249" w:hanging="249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CLIL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 xml:space="preserve">(D.P.R. 88/2010 e </w:t>
            </w:r>
            <w:proofErr w:type="spellStart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s.m.i</w:t>
            </w:r>
            <w:proofErr w:type="spellEnd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90387C2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Alternanza</w:t>
            </w:r>
            <w:proofErr w:type="spellEnd"/>
          </w:p>
          <w:p w14:paraId="777BF85D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Project work</w:t>
            </w:r>
          </w:p>
          <w:p w14:paraId="69F3EE49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Simulazione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– virtual Lab</w:t>
            </w:r>
          </w:p>
          <w:p w14:paraId="4E0952F1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E-learning</w:t>
            </w:r>
          </w:p>
          <w:p w14:paraId="56BFBB05" w14:textId="77777777" w:rsidR="00EC02B9" w:rsidRDefault="00EC02B9" w:rsidP="00373172">
            <w:pPr>
              <w:rPr>
                <w:rFonts w:ascii="Garamond" w:hAnsi="Garamond" w:cs="Garamond"/>
              </w:rPr>
            </w:pPr>
            <w:r w:rsidRPr="00E16943">
              <w:rPr>
                <w:rFonts w:ascii="Garamond" w:hAnsi="Garamond" w:cs="Garamond"/>
              </w:rPr>
              <w:t>□ Brainstorming</w:t>
            </w:r>
          </w:p>
          <w:p w14:paraId="147695FF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Percorso di autoapprendimento</w:t>
            </w:r>
          </w:p>
          <w:p w14:paraId="24650FAF" w14:textId="77777777" w:rsidR="00EC02B9" w:rsidRDefault="00EC02B9" w:rsidP="00373172">
            <w:pPr>
              <w:ind w:left="284" w:hanging="284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DSA/H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  <w:lang w:val="de-DE"/>
              </w:rPr>
              <w:t>L. 170/2010)</w:t>
            </w:r>
          </w:p>
          <w:p w14:paraId="54178151" w14:textId="77777777" w:rsidR="00EC02B9" w:rsidRDefault="00EC02B9" w:rsidP="00373172"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(specificare)</w:t>
            </w:r>
            <w:r>
              <w:rPr>
                <w:rFonts w:ascii="Garamond" w:hAnsi="Garamond" w:cs="Garamond"/>
              </w:rPr>
              <w:t>…………</w:t>
            </w:r>
            <w:proofErr w:type="gramStart"/>
            <w:r>
              <w:rPr>
                <w:rFonts w:ascii="Garamond" w:hAnsi="Garamond" w:cs="Garamond"/>
              </w:rPr>
              <w:t>…….</w:t>
            </w:r>
            <w:proofErr w:type="gramEnd"/>
          </w:p>
        </w:tc>
      </w:tr>
      <w:tr w:rsidR="00EC02B9" w14:paraId="2E279730" w14:textId="77777777" w:rsidTr="00373172">
        <w:trPr>
          <w:trHeight w:val="795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B3789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Mezzi, strumenti</w:t>
            </w:r>
          </w:p>
          <w:p w14:paraId="3CBE5DE2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e sussidi</w:t>
            </w:r>
          </w:p>
        </w:tc>
        <w:tc>
          <w:tcPr>
            <w:tcW w:w="3626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47C25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Attrezzature di laboratorio</w:t>
            </w:r>
          </w:p>
          <w:p w14:paraId="08BB7781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</w:t>
            </w:r>
            <w:r>
              <w:rPr>
                <w:rFonts w:ascii="Garamond" w:hAnsi="Garamond" w:cs="Garamond"/>
                <w:lang w:val="en-US"/>
              </w:rPr>
              <w:t>Tornio</w:t>
            </w:r>
          </w:p>
          <w:p w14:paraId="1AE43E19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412EFB55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426CB2D6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5F15961B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Simulatore</w:t>
            </w:r>
          </w:p>
          <w:p w14:paraId="5A2C65E5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Monografie di apparati</w:t>
            </w:r>
          </w:p>
          <w:p w14:paraId="744DE518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Virtual - lab</w:t>
            </w:r>
          </w:p>
        </w:tc>
        <w:tc>
          <w:tcPr>
            <w:tcW w:w="3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B5AC0ED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Dispense</w:t>
            </w:r>
          </w:p>
          <w:p w14:paraId="13A84401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Libro di testo</w:t>
            </w:r>
          </w:p>
          <w:p w14:paraId="3945903D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Pubblicazioni ed e-book</w:t>
            </w:r>
          </w:p>
          <w:p w14:paraId="3CBB3EA4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Apparati multimediali</w:t>
            </w:r>
          </w:p>
          <w:p w14:paraId="765EE22E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Strumenti per calcolo elettronico</w:t>
            </w:r>
          </w:p>
          <w:p w14:paraId="3117FF4A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Strumenti di misura</w:t>
            </w:r>
          </w:p>
          <w:p w14:paraId="00A9880A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Cartografia </w:t>
            </w:r>
            <w:proofErr w:type="spellStart"/>
            <w:r>
              <w:rPr>
                <w:rFonts w:ascii="Garamond" w:hAnsi="Garamond" w:cs="Garamond"/>
              </w:rPr>
              <w:t>tradiz</w:t>
            </w:r>
            <w:proofErr w:type="spellEnd"/>
            <w:r>
              <w:rPr>
                <w:rFonts w:ascii="Garamond" w:hAnsi="Garamond" w:cs="Garamond"/>
              </w:rPr>
              <w:t>. e/o elettronica</w:t>
            </w:r>
          </w:p>
          <w:p w14:paraId="02D4860F" w14:textId="77777777" w:rsidR="00EC02B9" w:rsidRDefault="00EC02B9" w:rsidP="00373172"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sz w:val="20"/>
                <w:szCs w:val="20"/>
              </w:rPr>
              <w:t>specificare)</w:t>
            </w:r>
            <w:r>
              <w:rPr>
                <w:rFonts w:ascii="Garamond" w:hAnsi="Garamond" w:cs="Garamond"/>
                <w:i/>
              </w:rPr>
              <w:t>…………</w:t>
            </w:r>
            <w:proofErr w:type="gramStart"/>
            <w:r>
              <w:rPr>
                <w:rFonts w:ascii="Garamond" w:hAnsi="Garamond" w:cs="Garamond"/>
                <w:i/>
              </w:rPr>
              <w:t>…….</w:t>
            </w:r>
            <w:proofErr w:type="gramEnd"/>
            <w:r>
              <w:rPr>
                <w:rFonts w:ascii="Garamond" w:hAnsi="Garamond" w:cs="Garamond"/>
                <w:i/>
              </w:rPr>
              <w:t>.</w:t>
            </w:r>
          </w:p>
        </w:tc>
      </w:tr>
      <w:tr w:rsidR="00EC02B9" w14:paraId="088B3F52" w14:textId="77777777" w:rsidTr="00373172">
        <w:trPr>
          <w:trHeight w:val="459"/>
        </w:trPr>
        <w:tc>
          <w:tcPr>
            <w:tcW w:w="10205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3FDFD215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EC02B9" w14:paraId="67017B2D" w14:textId="77777777" w:rsidTr="00373172">
        <w:trPr>
          <w:trHeight w:val="1459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8D3D3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In itinere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337D8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38722C6A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0F1EBB46" w14:textId="67D79132" w:rsidR="00EC02B9" w:rsidRDefault="0060794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29031AF6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772E217C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3FC7953F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66B56DD2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Saggio breve</w:t>
            </w:r>
          </w:p>
          <w:p w14:paraId="59430C9F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7C4808D9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72886BE8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6A0A5E1" w14:textId="77777777" w:rsidR="00EC02B9" w:rsidRDefault="00EC02B9" w:rsidP="00373172">
            <w:pPr>
              <w:snapToGrid w:val="0"/>
              <w:jc w:val="center"/>
              <w:textAlignment w:val="top"/>
              <w:rPr>
                <w:rFonts w:ascii="Garamond" w:hAnsi="Garamond" w:cs="Garamond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Criteri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di </w:t>
            </w:r>
            <w:proofErr w:type="spellStart"/>
            <w:r>
              <w:rPr>
                <w:rFonts w:ascii="Garamond" w:hAnsi="Garamond" w:cs="Garamond"/>
                <w:lang w:val="en-US"/>
              </w:rPr>
              <w:t>valutazione</w:t>
            </w:r>
            <w:proofErr w:type="spellEnd"/>
          </w:p>
          <w:p w14:paraId="0C0899A9" w14:textId="77777777" w:rsidR="00EC02B9" w:rsidRDefault="00EC02B9" w:rsidP="00373172">
            <w:pPr>
              <w:rPr>
                <w:rFonts w:ascii="Garamond" w:hAnsi="Garamond" w:cs="Garamond"/>
              </w:rPr>
            </w:pPr>
          </w:p>
          <w:p w14:paraId="40FB91AE" w14:textId="77777777" w:rsidR="00EC02B9" w:rsidRDefault="00EC02B9" w:rsidP="0037317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Per la valutazione delle varie prove di verifica si farà riferimento alle griglie di valutazione di dipartimento.</w:t>
            </w:r>
          </w:p>
          <w:p w14:paraId="0E109D46" w14:textId="77777777" w:rsidR="00EC02B9" w:rsidRPr="003438E1" w:rsidRDefault="00EC02B9" w:rsidP="00373172">
            <w:pPr>
              <w:rPr>
                <w:rFonts w:ascii="Garamond" w:hAnsi="Garamond"/>
              </w:rPr>
            </w:pPr>
          </w:p>
          <w:p w14:paraId="2E6E50D6" w14:textId="77777777" w:rsidR="00EC02B9" w:rsidRDefault="00EC02B9" w:rsidP="0037317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Nella valutazione finale dell’allievo si terrà conto del profitto dell’impegno e dei progressi compiuti dal discente nella sua attività di apprendimento.</w:t>
            </w:r>
          </w:p>
          <w:p w14:paraId="591FE361" w14:textId="77777777" w:rsidR="00EC02B9" w:rsidRPr="003438E1" w:rsidRDefault="00EC02B9" w:rsidP="00373172">
            <w:pPr>
              <w:rPr>
                <w:rFonts w:ascii="Garamond" w:hAnsi="Garamond"/>
              </w:rPr>
            </w:pPr>
          </w:p>
          <w:p w14:paraId="3762DE93" w14:textId="77777777" w:rsidR="00EC02B9" w:rsidRDefault="00EC02B9" w:rsidP="004B787F">
            <w:pPr>
              <w:numPr>
                <w:ilvl w:val="0"/>
                <w:numId w:val="12"/>
              </w:numPr>
              <w:suppressAutoHyphens/>
            </w:pPr>
            <w:r w:rsidRPr="003438E1">
              <w:rPr>
                <w:rFonts w:ascii="Garamond" w:hAnsi="Garamond"/>
              </w:rPr>
              <w:t>Per gli alunni BES e DSA la valutazione terrà conto di quanto stabilito nel PDP.</w:t>
            </w:r>
          </w:p>
        </w:tc>
      </w:tr>
      <w:tr w:rsidR="00EC02B9" w14:paraId="3915BB15" w14:textId="77777777" w:rsidTr="00373172">
        <w:trPr>
          <w:trHeight w:val="843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F5C04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Fine modulo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9EA29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57F8DF2A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019637E9" w14:textId="720ADBB5" w:rsidR="00EC02B9" w:rsidRDefault="0060794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7AEB9D76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3C04C46F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1DF0B26A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35F9490D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37744892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0310E282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9CE440F" w14:textId="77777777" w:rsidR="00EC02B9" w:rsidRDefault="00EC02B9" w:rsidP="00373172">
            <w:pPr>
              <w:snapToGrid w:val="0"/>
              <w:rPr>
                <w:rFonts w:ascii="Garamond" w:hAnsi="Garamond" w:cs="Garamond"/>
              </w:rPr>
            </w:pPr>
          </w:p>
        </w:tc>
      </w:tr>
      <w:tr w:rsidR="00EC02B9" w14:paraId="456A1E87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1B6F7FD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391" w:type="dxa"/>
            <w:gridSpan w:val="7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35452D8" w14:textId="77777777" w:rsidR="00EC02B9" w:rsidRDefault="00EC02B9" w:rsidP="00373172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44FAE935" w14:textId="77777777" w:rsidR="00EC02B9" w:rsidRDefault="00EC02B9" w:rsidP="0037317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Sufficiente acquisizione dei contenuti disciplinari minimi</w:t>
            </w:r>
          </w:p>
          <w:p w14:paraId="68D16DB1" w14:textId="77777777" w:rsidR="00EC02B9" w:rsidRDefault="00EC02B9" w:rsidP="00373172">
            <w:pPr>
              <w:ind w:left="356"/>
              <w:jc w:val="both"/>
              <w:rPr>
                <w:sz w:val="22"/>
                <w:szCs w:val="22"/>
              </w:rPr>
            </w:pPr>
          </w:p>
        </w:tc>
      </w:tr>
      <w:tr w:rsidR="00EC02B9" w14:paraId="0D3A75A6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3220B38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Azioni di recupero</w:t>
            </w:r>
          </w:p>
          <w:p w14:paraId="1C152595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Garamond" w:hAnsi="Garamond" w:cs="Garamond"/>
              </w:rPr>
              <w:t>ed approfondimento</w:t>
            </w:r>
          </w:p>
        </w:tc>
        <w:tc>
          <w:tcPr>
            <w:tcW w:w="7391" w:type="dxa"/>
            <w:gridSpan w:val="7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24F8E7B" w14:textId="77777777" w:rsidR="00EC02B9" w:rsidRDefault="00EC02B9" w:rsidP="00373172">
            <w:pPr>
              <w:snapToGrid w:val="0"/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Saranno eseguite lezioni di ripasso in itinere e previste verifiche di recupero orali e/o produzione di elaborati a compensazione di quelli insufficienti.</w:t>
            </w:r>
          </w:p>
          <w:p w14:paraId="7119FE37" w14:textId="77777777" w:rsidR="00EC02B9" w:rsidRDefault="00EC02B9" w:rsidP="00373172">
            <w:pPr>
              <w:snapToGrid w:val="0"/>
              <w:ind w:left="356"/>
              <w:jc w:val="both"/>
            </w:pPr>
            <w:r>
              <w:rPr>
                <w:sz w:val="22"/>
                <w:szCs w:val="22"/>
              </w:rPr>
              <w:t>Non sono previsti approfondimenti per questo modulo.</w:t>
            </w:r>
          </w:p>
        </w:tc>
      </w:tr>
    </w:tbl>
    <w:p w14:paraId="16C029EA" w14:textId="77777777" w:rsidR="00EC02B9" w:rsidRDefault="00EC02B9" w:rsidP="00EC02B9"/>
    <w:p w14:paraId="6514A9DB" w14:textId="77777777" w:rsidR="00EC02B9" w:rsidRDefault="00EC02B9">
      <w:r>
        <w:br w:type="page"/>
      </w:r>
    </w:p>
    <w:p w14:paraId="64C52B12" w14:textId="77777777" w:rsidR="00EC02B9" w:rsidRDefault="00EC02B9" w:rsidP="00EC02B9"/>
    <w:p w14:paraId="7B123CAF" w14:textId="77777777" w:rsidR="00EC02B9" w:rsidRPr="00EC02B9" w:rsidRDefault="00EC02B9" w:rsidP="00EC02B9">
      <w:pPr>
        <w:pStyle w:val="Intestazione"/>
        <w:tabs>
          <w:tab w:val="left" w:pos="708"/>
        </w:tabs>
        <w:rPr>
          <w:rFonts w:ascii="Garamond" w:hAnsi="Garamond"/>
          <w:b/>
          <w:smallCaps/>
          <w:color w:val="002060"/>
          <w:szCs w:val="24"/>
          <w:lang w:eastAsia="it-IT"/>
        </w:rPr>
      </w:pPr>
      <w:r w:rsidRPr="00EC02B9">
        <w:rPr>
          <w:rFonts w:ascii="Garamond" w:hAnsi="Garamond"/>
          <w:b/>
          <w:smallCaps/>
          <w:color w:val="002060"/>
          <w:szCs w:val="24"/>
          <w:lang w:eastAsia="it-IT"/>
        </w:rPr>
        <w:t>Modulo N°: 3G I complessivi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370"/>
      </w:tblGrid>
      <w:tr w:rsidR="00EC02B9" w14:paraId="2507C5DB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05AEFC0A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center"/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EC02B9" w14:paraId="07A68006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363E1B35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center"/>
            </w:pPr>
            <w:r>
              <w:t>Competenze LLGG (Linee Guida)</w:t>
            </w:r>
          </w:p>
        </w:tc>
      </w:tr>
      <w:tr w:rsidR="00EC02B9" w14:paraId="3ED92823" w14:textId="77777777" w:rsidTr="00373172">
        <w:trPr>
          <w:trHeight w:val="465"/>
        </w:trPr>
        <w:tc>
          <w:tcPr>
            <w:tcW w:w="10205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198A0966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b w:val="0"/>
                <w:bCs w:val="0"/>
              </w:rPr>
              <w:t>Indicare le Competenze del modulo riferite alla disciplina secondo le LLGG:</w:t>
            </w:r>
          </w:p>
          <w:p w14:paraId="5F974FC4" w14:textId="77777777" w:rsidR="00EC02B9" w:rsidRDefault="00EC02B9" w:rsidP="00373172">
            <w:pP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Analizzare dati e interpretarli sviluppando deduzioni e ragionamenti sugli stessi anche con l’ausilio di rappresentazioni</w:t>
            </w:r>
          </w:p>
          <w:p w14:paraId="4ADBF781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grafiche, usando consapevolmente gli strumenti di calcolo e le potenzialità offerte da applicazioni</w:t>
            </w:r>
          </w:p>
          <w:p w14:paraId="73B2FFE1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specifiche di tipo informatico.</w:t>
            </w:r>
          </w:p>
          <w:p w14:paraId="350F49C8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Osservare, descrivere ed analizzare fenomeni appartenenti alla realtà naturale e artificiale e riconoscere</w:t>
            </w:r>
          </w:p>
          <w:p w14:paraId="268E5ED7" w14:textId="77777777" w:rsidR="00EC02B9" w:rsidRDefault="00EC02B9" w:rsidP="00373172">
            <w:pPr>
              <w:autoSpaceDE w:val="0"/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nelle varie forme i concetti di sistema e di complessità.</w:t>
            </w:r>
          </w:p>
        </w:tc>
      </w:tr>
      <w:tr w:rsidR="00EC02B9" w14:paraId="5DBD52C9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58BE0" w14:textId="77777777" w:rsidR="00EC02B9" w:rsidRDefault="00EC02B9" w:rsidP="004B787F">
            <w:pPr>
              <w:pStyle w:val="Titolo2"/>
              <w:numPr>
                <w:ilvl w:val="0"/>
                <w:numId w:val="1"/>
              </w:numPr>
              <w:suppressAutoHyphens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Prerequisiti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2033DCF4" w14:textId="77777777" w:rsidR="00EC02B9" w:rsidRDefault="00EC02B9" w:rsidP="004B787F">
            <w:pPr>
              <w:pStyle w:val="Titolo2"/>
              <w:numPr>
                <w:ilvl w:val="0"/>
                <w:numId w:val="14"/>
              </w:numPr>
              <w:suppressAutoHyphens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Conoscenza dei materiali, delle lavorazioni e delle caratteristiche tecnologiche degli oggetti</w:t>
            </w:r>
          </w:p>
          <w:p w14:paraId="00B0488C" w14:textId="77777777" w:rsidR="00EC02B9" w:rsidRDefault="00EC02B9" w:rsidP="004B787F">
            <w:pPr>
              <w:numPr>
                <w:ilvl w:val="0"/>
                <w:numId w:val="14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Capacità di </w:t>
            </w:r>
            <w:proofErr w:type="spellStart"/>
            <w:r>
              <w:rPr>
                <w:sz w:val="20"/>
                <w:szCs w:val="20"/>
              </w:rPr>
              <w:t>rappresentaione</w:t>
            </w:r>
            <w:proofErr w:type="spellEnd"/>
            <w:r>
              <w:rPr>
                <w:sz w:val="20"/>
                <w:szCs w:val="20"/>
              </w:rPr>
              <w:t xml:space="preserve"> grafica</w:t>
            </w:r>
          </w:p>
          <w:p w14:paraId="05DBD66A" w14:textId="77777777" w:rsidR="00EC02B9" w:rsidRDefault="00EC02B9" w:rsidP="004B787F">
            <w:pPr>
              <w:numPr>
                <w:ilvl w:val="0"/>
                <w:numId w:val="14"/>
              </w:numPr>
              <w:suppressAutoHyphens/>
            </w:pPr>
            <w:r>
              <w:rPr>
                <w:sz w:val="20"/>
                <w:szCs w:val="20"/>
              </w:rPr>
              <w:t>Capacità di lettura delle rappresentazioni grafiche</w:t>
            </w:r>
          </w:p>
        </w:tc>
      </w:tr>
      <w:tr w:rsidR="00EC02B9" w14:paraId="79881998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DC9CA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8D327AB" w14:textId="77777777" w:rsidR="00EC02B9" w:rsidRDefault="00EC02B9" w:rsidP="00373172">
            <w:pPr>
              <w:snapToGrid w:val="0"/>
              <w:spacing w:before="57"/>
              <w:ind w:left="283"/>
              <w:jc w:val="both"/>
              <w:rPr>
                <w:sz w:val="20"/>
                <w:szCs w:val="20"/>
              </w:rPr>
            </w:pPr>
          </w:p>
          <w:p w14:paraId="07A5AA6F" w14:textId="77777777" w:rsidR="00EC02B9" w:rsidRPr="0017322F" w:rsidRDefault="00EC02B9" w:rsidP="00373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02B9" w14:paraId="54CE8335" w14:textId="77777777" w:rsidTr="00373172">
        <w:trPr>
          <w:trHeight w:val="541"/>
        </w:trPr>
        <w:tc>
          <w:tcPr>
            <w:tcW w:w="10205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754AE20A" w14:textId="77777777" w:rsidR="00EC02B9" w:rsidRDefault="00EC02B9" w:rsidP="00373172">
            <w:pPr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EC02B9" w14:paraId="2FF29757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C5F8C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LLGG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513A48C9" w14:textId="77777777" w:rsidR="00EC02B9" w:rsidRDefault="00EC02B9" w:rsidP="004B787F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 vari metodi e strumenti nella rappresentazione grafica di figure geometriche, di solidi semplici e composti.</w:t>
            </w:r>
          </w:p>
          <w:p w14:paraId="4407396F" w14:textId="77777777" w:rsidR="00EC02B9" w:rsidRDefault="00EC02B9" w:rsidP="004B787F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Applicare i codici di rappresentazione grafica dei vari ambiti tecnologici.</w:t>
            </w:r>
          </w:p>
          <w:p w14:paraId="64333F2C" w14:textId="77777777" w:rsidR="00EC02B9" w:rsidRDefault="00EC02B9" w:rsidP="004B787F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il linguaggio grafico, infografico, multimediale, nell’analisi della rappresentazione grafica spaziale di sistemi di oggetti (forme, struttura, funzioni, materiali).</w:t>
            </w:r>
          </w:p>
          <w:p w14:paraId="1D0B71C0" w14:textId="77777777" w:rsidR="00EC02B9" w:rsidRDefault="00EC02B9" w:rsidP="004B787F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le tecniche di rappresentazione, la lettura, il rilievo e l’analisi delle varie modalità di rappresentazione.</w:t>
            </w:r>
          </w:p>
          <w:p w14:paraId="5B178267" w14:textId="77777777" w:rsidR="00EC02B9" w:rsidRDefault="00EC02B9" w:rsidP="004B787F">
            <w:pPr>
              <w:numPr>
                <w:ilvl w:val="0"/>
                <w:numId w:val="7"/>
              </w:numPr>
              <w:suppressAutoHyphens/>
              <w:snapToGrid w:val="0"/>
              <w:jc w:val="both"/>
            </w:pPr>
            <w:r>
              <w:rPr>
                <w:rFonts w:cs="Calibri"/>
                <w:sz w:val="20"/>
                <w:szCs w:val="20"/>
              </w:rPr>
              <w:t>Utilizzare i vari metodi di rappresentazione grafica in 2D e 3D con strumenti tradizionali</w:t>
            </w:r>
          </w:p>
        </w:tc>
      </w:tr>
      <w:tr w:rsidR="00EC02B9" w14:paraId="1D2DFC1C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4A9FE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da formulare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301A3065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Distinguere, riconoscere e comprendere le caratteristiche e le modalità dei diversi collegamenti</w:t>
            </w:r>
          </w:p>
          <w:p w14:paraId="77BF523A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Rappresentare graficamente gli elementi di collegamento secondo le norme UNI</w:t>
            </w:r>
          </w:p>
          <w:p w14:paraId="01C27C7A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</w:pPr>
            <w:r>
              <w:rPr>
                <w:sz w:val="20"/>
                <w:szCs w:val="20"/>
              </w:rPr>
              <w:t>Leggere e interpretare correttamente i complessivi e i disegni di insieme degli oggetti</w:t>
            </w:r>
          </w:p>
        </w:tc>
      </w:tr>
      <w:tr w:rsidR="00EC02B9" w14:paraId="5505D81B" w14:textId="77777777" w:rsidTr="00373172">
        <w:trPr>
          <w:trHeight w:val="585"/>
        </w:trPr>
        <w:tc>
          <w:tcPr>
            <w:tcW w:w="10205" w:type="dxa"/>
            <w:gridSpan w:val="2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082D82F6" w14:textId="77777777" w:rsidR="00EC02B9" w:rsidRDefault="00EC02B9" w:rsidP="00373172">
            <w:pPr>
              <w:spacing w:before="60" w:after="60"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EC02B9" w14:paraId="1D8E65B6" w14:textId="77777777" w:rsidTr="00373172">
        <w:trPr>
          <w:trHeight w:val="8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05B40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Conoscenze LLGG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2BF97F1E" w14:textId="77777777" w:rsidR="00EC02B9" w:rsidRDefault="00EC02B9" w:rsidP="004B787F">
            <w:pPr>
              <w:numPr>
                <w:ilvl w:val="0"/>
                <w:numId w:val="8"/>
              </w:numPr>
              <w:suppressAutoHyphens/>
              <w:snapToGrid w:val="0"/>
              <w:spacing w:before="57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 xml:space="preserve">Norme, metodi, strumenti e tecniche tradizionali </w:t>
            </w:r>
            <w:r>
              <w:rPr>
                <w:rFonts w:ascii="Calibri" w:eastAsia="Interstate-Light" w:hAnsi="Calibri" w:cs="Calibri"/>
                <w:color w:val="1A1A18"/>
                <w:sz w:val="20"/>
                <w:szCs w:val="20"/>
              </w:rPr>
              <w:t>per la rappresentazione grafica.</w:t>
            </w:r>
          </w:p>
        </w:tc>
      </w:tr>
      <w:tr w:rsidR="00EC02B9" w14:paraId="49C432C1" w14:textId="77777777" w:rsidTr="00373172">
        <w:trPr>
          <w:trHeight w:val="541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0B95A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Garamond" w:hAnsi="Garamond" w:cs="Garamond"/>
              </w:rPr>
              <w:t>Conoscenze da formulare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A33A16B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spacing w:before="57"/>
              <w:ind w:left="283" w:hanging="283"/>
              <w:jc w:val="both"/>
            </w:pPr>
            <w:r w:rsidRPr="00E16943">
              <w:rPr>
                <w:sz w:val="20"/>
                <w:szCs w:val="20"/>
              </w:rPr>
              <w:t>Conoscere a livello generale i vari tipi di collegamento</w:t>
            </w:r>
          </w:p>
        </w:tc>
      </w:tr>
      <w:tr w:rsidR="00EC02B9" w14:paraId="36AFE458" w14:textId="77777777" w:rsidTr="00373172">
        <w:trPr>
          <w:trHeight w:val="14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6DBE863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3D6EE260" w14:textId="77777777" w:rsidR="00EC02B9" w:rsidRDefault="00EC02B9" w:rsidP="004B787F">
            <w:pPr>
              <w:numPr>
                <w:ilvl w:val="0"/>
                <w:numId w:val="4"/>
              </w:numPr>
              <w:suppressAutoHyphens/>
              <w:snapToGrid w:val="0"/>
              <w:spacing w:before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chiodature</w:t>
            </w:r>
          </w:p>
          <w:p w14:paraId="61EF507E" w14:textId="77777777" w:rsidR="00EC02B9" w:rsidRDefault="00EC02B9" w:rsidP="004B787F">
            <w:pPr>
              <w:numPr>
                <w:ilvl w:val="0"/>
                <w:numId w:val="4"/>
              </w:numPr>
              <w:suppressAutoHyphens/>
              <w:snapToGrid w:val="0"/>
              <w:spacing w:before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saldature</w:t>
            </w:r>
          </w:p>
          <w:p w14:paraId="34EFE6E3" w14:textId="77777777" w:rsidR="00EC02B9" w:rsidRDefault="00EC02B9" w:rsidP="004B787F">
            <w:pPr>
              <w:numPr>
                <w:ilvl w:val="0"/>
                <w:numId w:val="4"/>
              </w:numPr>
              <w:suppressAutoHyphens/>
              <w:snapToGrid w:val="0"/>
              <w:spacing w:before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filettature</w:t>
            </w:r>
          </w:p>
          <w:p w14:paraId="727968A1" w14:textId="77777777" w:rsidR="00EC02B9" w:rsidRDefault="00EC02B9" w:rsidP="004B787F">
            <w:pPr>
              <w:numPr>
                <w:ilvl w:val="0"/>
                <w:numId w:val="4"/>
              </w:numPr>
              <w:suppressAutoHyphens/>
              <w:snapToGrid w:val="0"/>
              <w:spacing w:before="57"/>
              <w:jc w:val="both"/>
            </w:pPr>
            <w:r>
              <w:rPr>
                <w:sz w:val="20"/>
                <w:szCs w:val="20"/>
              </w:rPr>
              <w:t>La rappresentazione dei complessivi</w:t>
            </w:r>
          </w:p>
        </w:tc>
      </w:tr>
    </w:tbl>
    <w:p w14:paraId="14D7E78D" w14:textId="77777777" w:rsidR="00EC02B9" w:rsidRDefault="00EC02B9" w:rsidP="00EC02B9"/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701"/>
        <w:gridCol w:w="1888"/>
        <w:gridCol w:w="1888"/>
        <w:gridCol w:w="1885"/>
        <w:gridCol w:w="9"/>
      </w:tblGrid>
      <w:tr w:rsidR="00EC02B9" w14:paraId="65DC0BA9" w14:textId="77777777" w:rsidTr="00373172">
        <w:trPr>
          <w:trHeight w:val="539"/>
        </w:trPr>
        <w:tc>
          <w:tcPr>
            <w:tcW w:w="2835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9DACF0F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Impegno Orario</w:t>
            </w:r>
          </w:p>
        </w:tc>
        <w:tc>
          <w:tcPr>
            <w:tcW w:w="1701" w:type="dxa"/>
            <w:tcBorders>
              <w:top w:val="double" w:sz="1" w:space="0" w:color="000000"/>
              <w:left w:val="double" w:sz="1" w:space="0" w:color="000000"/>
            </w:tcBorders>
            <w:shd w:val="clear" w:color="auto" w:fill="auto"/>
            <w:vAlign w:val="center"/>
          </w:tcPr>
          <w:p w14:paraId="1A464D31" w14:textId="77777777" w:rsidR="00EC02B9" w:rsidRDefault="00EC02B9" w:rsidP="0037317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Durata in ore</w:t>
            </w:r>
          </w:p>
        </w:tc>
        <w:tc>
          <w:tcPr>
            <w:tcW w:w="5670" w:type="dxa"/>
            <w:gridSpan w:val="4"/>
            <w:tcBorders>
              <w:top w:val="double" w:sz="1" w:space="0" w:color="000000"/>
              <w:left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60C0301" w14:textId="77777777" w:rsidR="00EC02B9" w:rsidRDefault="00EC02B9" w:rsidP="00373172">
            <w:pPr>
              <w:snapToGrid w:val="0"/>
              <w:jc w:val="center"/>
            </w:pPr>
            <w:r>
              <w:rPr>
                <w:rFonts w:ascii="Garamond" w:hAnsi="Garamond" w:cs="Garamond"/>
                <w:lang w:val="en-US"/>
              </w:rPr>
              <w:t>22</w:t>
            </w:r>
          </w:p>
        </w:tc>
      </w:tr>
      <w:tr w:rsidR="00EC02B9" w14:paraId="6844A6BE" w14:textId="77777777" w:rsidTr="00373172">
        <w:trPr>
          <w:gridAfter w:val="1"/>
          <w:wAfter w:w="9" w:type="dxa"/>
          <w:trHeight w:val="1121"/>
        </w:trPr>
        <w:tc>
          <w:tcPr>
            <w:tcW w:w="2835" w:type="dxa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5B84B7B" w14:textId="77777777" w:rsidR="00EC02B9" w:rsidRDefault="00EC02B9" w:rsidP="00373172">
            <w:pPr>
              <w:snapToGrid w:val="0"/>
              <w:rPr>
                <w:rFonts w:ascii="Garamond" w:eastAsia="Arial Unicode MS" w:hAnsi="Garamond" w:cs="Garamond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A34758A" w14:textId="77777777" w:rsidR="00EC02B9" w:rsidRDefault="00EC02B9" w:rsidP="00373172">
            <w:pPr>
              <w:snapToGrid w:val="0"/>
              <w:ind w:left="17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Periodo</w:t>
            </w:r>
          </w:p>
        </w:tc>
        <w:tc>
          <w:tcPr>
            <w:tcW w:w="188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598E1063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Settembre</w:t>
            </w:r>
          </w:p>
          <w:p w14:paraId="3A179D54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Ottobre</w:t>
            </w:r>
          </w:p>
          <w:p w14:paraId="36FB608E" w14:textId="77777777" w:rsidR="00EC02B9" w:rsidRDefault="00EC02B9" w:rsidP="00373172">
            <w:pPr>
              <w:ind w:firstLine="142"/>
              <w:rPr>
                <w:rFonts w:ascii="Garamond" w:eastAsia="Wingdings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□ Novembre</w:t>
            </w:r>
          </w:p>
          <w:p w14:paraId="64B3F489" w14:textId="77777777" w:rsidR="00EC02B9" w:rsidRDefault="00EC02B9" w:rsidP="00373172">
            <w:pPr>
              <w:spacing w:after="142"/>
              <w:ind w:firstLine="142"/>
              <w:rPr>
                <w:rFonts w:ascii="Garamond" w:eastAsia="Wingdings" w:hAnsi="Garamond" w:cs="Garamond"/>
                <w:sz w:val="20"/>
                <w:szCs w:val="20"/>
              </w:rPr>
            </w:pPr>
            <w:r>
              <w:rPr>
                <w:rFonts w:ascii="Garamond" w:eastAsia="Wingdings" w:hAnsi="Garamond" w:cs="Garamond"/>
                <w:sz w:val="20"/>
                <w:szCs w:val="20"/>
              </w:rPr>
              <w:t>□</w:t>
            </w:r>
            <w:r>
              <w:rPr>
                <w:rFonts w:ascii="Garamond" w:hAnsi="Garamond" w:cs="Garamond"/>
              </w:rPr>
              <w:t xml:space="preserve"> Dicembre</w:t>
            </w:r>
          </w:p>
        </w:tc>
        <w:tc>
          <w:tcPr>
            <w:tcW w:w="1888" w:type="dxa"/>
            <w:tcBorders>
              <w:bottom w:val="double" w:sz="1" w:space="0" w:color="000000"/>
            </w:tcBorders>
            <w:shd w:val="clear" w:color="auto" w:fill="auto"/>
          </w:tcPr>
          <w:p w14:paraId="66B91A83" w14:textId="77777777" w:rsidR="00EC02B9" w:rsidRDefault="00EC02B9" w:rsidP="00373172">
            <w:pPr>
              <w:ind w:firstLine="142"/>
              <w:rPr>
                <w:rFonts w:ascii="Garamond" w:eastAsia="Wingdings" w:hAnsi="Garamond" w:cs="Garamond"/>
                <w:sz w:val="20"/>
                <w:szCs w:val="20"/>
              </w:rPr>
            </w:pPr>
            <w:r>
              <w:rPr>
                <w:rFonts w:ascii="Garamond" w:eastAsia="Wingdings" w:hAnsi="Garamond" w:cs="Garamond"/>
                <w:sz w:val="20"/>
                <w:szCs w:val="20"/>
              </w:rPr>
              <w:t>□</w:t>
            </w:r>
            <w:r>
              <w:rPr>
                <w:rFonts w:ascii="Garamond" w:hAnsi="Garamond" w:cs="Garamond"/>
              </w:rPr>
              <w:t xml:space="preserve"> Gennaio</w:t>
            </w:r>
          </w:p>
          <w:p w14:paraId="663AFF43" w14:textId="77777777" w:rsidR="00EC02B9" w:rsidRDefault="00EC02B9" w:rsidP="00373172">
            <w:pPr>
              <w:ind w:firstLine="14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eastAsia="Wingdings" w:hAnsi="Garamond" w:cs="Garamond"/>
                <w:sz w:val="20"/>
                <w:szCs w:val="20"/>
              </w:rPr>
              <w:t>□</w:t>
            </w:r>
            <w:r>
              <w:rPr>
                <w:rFonts w:ascii="Garamond" w:hAnsi="Garamond" w:cs="Garamond"/>
              </w:rPr>
              <w:t xml:space="preserve"> Febbraio</w:t>
            </w:r>
          </w:p>
          <w:p w14:paraId="005F87DC" w14:textId="77777777" w:rsidR="00EC02B9" w:rsidRDefault="00EC02B9" w:rsidP="00373172">
            <w:pPr>
              <w:ind w:firstLine="14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Marzo</w:t>
            </w:r>
          </w:p>
        </w:tc>
        <w:tc>
          <w:tcPr>
            <w:tcW w:w="1885" w:type="dxa"/>
            <w:tcBorders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6BEBA037" w14:textId="77777777" w:rsidR="00EC02B9" w:rsidRDefault="00EC02B9" w:rsidP="00373172">
            <w:pPr>
              <w:ind w:firstLine="14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Aprile</w:t>
            </w:r>
          </w:p>
          <w:p w14:paraId="496E5F02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Maggio</w:t>
            </w:r>
          </w:p>
          <w:p w14:paraId="2A3FAFB6" w14:textId="77777777" w:rsidR="00EC02B9" w:rsidRDefault="00EC02B9" w:rsidP="00373172">
            <w:pPr>
              <w:ind w:firstLine="142"/>
            </w:pPr>
            <w:r>
              <w:rPr>
                <w:rFonts w:ascii="Garamond" w:hAnsi="Garamond" w:cs="Garamond"/>
              </w:rPr>
              <w:t>□ Giugno</w:t>
            </w:r>
          </w:p>
        </w:tc>
      </w:tr>
    </w:tbl>
    <w:p w14:paraId="2CBDA7C2" w14:textId="77777777" w:rsidR="00EC02B9" w:rsidRDefault="00EC02B9" w:rsidP="00EC02B9"/>
    <w:p w14:paraId="02D98410" w14:textId="77777777" w:rsidR="00EC02B9" w:rsidRDefault="00EC02B9" w:rsidP="00EC02B9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4"/>
        <w:gridCol w:w="3615"/>
        <w:gridCol w:w="11"/>
        <w:gridCol w:w="3765"/>
      </w:tblGrid>
      <w:tr w:rsidR="00EC02B9" w14:paraId="57207CBE" w14:textId="77777777" w:rsidTr="00373172">
        <w:trPr>
          <w:trHeight w:val="1230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C1155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Metodi Formativi</w:t>
            </w:r>
          </w:p>
        </w:tc>
        <w:tc>
          <w:tcPr>
            <w:tcW w:w="3626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7D21DA92" w14:textId="77777777" w:rsidR="00EC02B9" w:rsidRPr="006F7D44" w:rsidRDefault="00EC02B9" w:rsidP="00373172">
            <w:pPr>
              <w:pStyle w:val="Intestazione"/>
              <w:tabs>
                <w:tab w:val="left" w:pos="708"/>
              </w:tabs>
              <w:rPr>
                <w:rFonts w:ascii="Wingdings" w:eastAsia="Wingdings" w:hAnsi="Wingdings" w:cs="Wingdings"/>
                <w:sz w:val="16"/>
                <w:szCs w:val="16"/>
              </w:rPr>
            </w:pPr>
            <w:r w:rsidRPr="006F7D44"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 w:rsidRPr="006F7D44">
              <w:rPr>
                <w:rFonts w:ascii="Garamond" w:hAnsi="Garamond" w:cs="Garamond"/>
                <w:szCs w:val="24"/>
              </w:rPr>
              <w:t xml:space="preserve"> Laboratorio</w:t>
            </w:r>
          </w:p>
          <w:p w14:paraId="16CB0B01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</w:t>
            </w:r>
            <w:r>
              <w:rPr>
                <w:sz w:val="22"/>
                <w:szCs w:val="22"/>
              </w:rPr>
              <w:t>ezione frontale</w:t>
            </w:r>
          </w:p>
          <w:p w14:paraId="0671D180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Debriefing</w:t>
            </w:r>
          </w:p>
          <w:p w14:paraId="577ECE73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Esercitazioni</w:t>
            </w:r>
          </w:p>
          <w:p w14:paraId="36C2FF66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Dialogo formativo</w:t>
            </w:r>
          </w:p>
          <w:p w14:paraId="71CCBBED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</w:t>
            </w:r>
            <w:proofErr w:type="spellStart"/>
            <w:r>
              <w:rPr>
                <w:rFonts w:ascii="Garamond" w:hAnsi="Garamond" w:cs="Garamond"/>
              </w:rPr>
              <w:t>Problem</w:t>
            </w:r>
            <w:proofErr w:type="spellEnd"/>
            <w:r>
              <w:rPr>
                <w:rFonts w:ascii="Garamond" w:hAnsi="Garamond" w:cs="Garamond"/>
              </w:rPr>
              <w:t xml:space="preserve"> solving</w:t>
            </w:r>
          </w:p>
          <w:p w14:paraId="56526510" w14:textId="77777777" w:rsidR="00EC02B9" w:rsidRPr="00E16943" w:rsidRDefault="00EC02B9" w:rsidP="00373172">
            <w:pPr>
              <w:ind w:left="249" w:hanging="249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CLIL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 xml:space="preserve">(D.P.R. 88/2010 e </w:t>
            </w:r>
            <w:proofErr w:type="spellStart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s.m.i</w:t>
            </w:r>
            <w:proofErr w:type="spellEnd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1FBFB4B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Alternanza</w:t>
            </w:r>
            <w:proofErr w:type="spellEnd"/>
          </w:p>
          <w:p w14:paraId="2AE435FA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Project work</w:t>
            </w:r>
          </w:p>
          <w:p w14:paraId="0FF78779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Simulazione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– virtual Lab</w:t>
            </w:r>
          </w:p>
          <w:p w14:paraId="2614E3A8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E-learning</w:t>
            </w:r>
          </w:p>
          <w:p w14:paraId="0A6E6E70" w14:textId="77777777" w:rsidR="00EC02B9" w:rsidRDefault="00EC02B9" w:rsidP="00373172">
            <w:pPr>
              <w:rPr>
                <w:rFonts w:ascii="Garamond" w:hAnsi="Garamond" w:cs="Garamond"/>
              </w:rPr>
            </w:pPr>
            <w:r w:rsidRPr="00E16943">
              <w:rPr>
                <w:rFonts w:ascii="Garamond" w:hAnsi="Garamond" w:cs="Garamond"/>
              </w:rPr>
              <w:t>□ Brainstorming</w:t>
            </w:r>
          </w:p>
          <w:p w14:paraId="498F8053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Percorso di autoapprendimento</w:t>
            </w:r>
          </w:p>
          <w:p w14:paraId="213ACE7D" w14:textId="77777777" w:rsidR="00EC02B9" w:rsidRDefault="00EC02B9" w:rsidP="00373172">
            <w:pPr>
              <w:ind w:left="284" w:hanging="284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DSA/H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  <w:lang w:val="de-DE"/>
              </w:rPr>
              <w:t>L. 170/2010)</w:t>
            </w:r>
          </w:p>
          <w:p w14:paraId="68105F2F" w14:textId="77777777" w:rsidR="00EC02B9" w:rsidRDefault="00EC02B9" w:rsidP="00373172"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(specificare)</w:t>
            </w:r>
            <w:r>
              <w:rPr>
                <w:rFonts w:ascii="Garamond" w:hAnsi="Garamond" w:cs="Garamond"/>
              </w:rPr>
              <w:t>…………</w:t>
            </w:r>
            <w:proofErr w:type="gramStart"/>
            <w:r>
              <w:rPr>
                <w:rFonts w:ascii="Garamond" w:hAnsi="Garamond" w:cs="Garamond"/>
              </w:rPr>
              <w:t>…….</w:t>
            </w:r>
            <w:proofErr w:type="gramEnd"/>
          </w:p>
        </w:tc>
      </w:tr>
      <w:tr w:rsidR="00EC02B9" w14:paraId="70F4E714" w14:textId="77777777" w:rsidTr="00373172">
        <w:trPr>
          <w:trHeight w:val="795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E69BB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Mezzi, strumenti</w:t>
            </w:r>
          </w:p>
          <w:p w14:paraId="050AE335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e sussidi</w:t>
            </w:r>
          </w:p>
        </w:tc>
        <w:tc>
          <w:tcPr>
            <w:tcW w:w="3626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B2B8B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Attrezzature di laboratorio</w:t>
            </w:r>
          </w:p>
          <w:p w14:paraId="60822B51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</w:t>
            </w:r>
            <w:r>
              <w:rPr>
                <w:rFonts w:ascii="Garamond" w:hAnsi="Garamond" w:cs="Garamond"/>
                <w:lang w:val="en-US"/>
              </w:rPr>
              <w:t>Tornio</w:t>
            </w:r>
          </w:p>
          <w:p w14:paraId="7CC4A8A0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1F85F90A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71AFB24C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7C57FA41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Simulatore</w:t>
            </w:r>
          </w:p>
          <w:p w14:paraId="562877FD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Monografie di apparati</w:t>
            </w:r>
          </w:p>
          <w:p w14:paraId="698FFFCC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Virtual - lab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4551B9C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Dispense</w:t>
            </w:r>
          </w:p>
          <w:p w14:paraId="60111C17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Libro di testo</w:t>
            </w:r>
          </w:p>
          <w:p w14:paraId="0B6F9831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Pubblicazioni ed e-book</w:t>
            </w:r>
          </w:p>
          <w:p w14:paraId="532E509D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Apparati multimediali</w:t>
            </w:r>
          </w:p>
          <w:p w14:paraId="32D77572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Strumenti per calcolo elettronico</w:t>
            </w:r>
          </w:p>
          <w:p w14:paraId="0EC16B29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Strumenti di misura</w:t>
            </w:r>
          </w:p>
          <w:p w14:paraId="2D38C815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Cartografia </w:t>
            </w:r>
            <w:proofErr w:type="spellStart"/>
            <w:r>
              <w:rPr>
                <w:rFonts w:ascii="Garamond" w:hAnsi="Garamond" w:cs="Garamond"/>
              </w:rPr>
              <w:t>tradiz</w:t>
            </w:r>
            <w:proofErr w:type="spellEnd"/>
            <w:r>
              <w:rPr>
                <w:rFonts w:ascii="Garamond" w:hAnsi="Garamond" w:cs="Garamond"/>
              </w:rPr>
              <w:t>. e/o elettronica</w:t>
            </w:r>
          </w:p>
          <w:p w14:paraId="76608C57" w14:textId="77777777" w:rsidR="00EC02B9" w:rsidRDefault="00EC02B9" w:rsidP="00373172"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sz w:val="20"/>
                <w:szCs w:val="20"/>
              </w:rPr>
              <w:t>specificare)</w:t>
            </w:r>
            <w:r>
              <w:rPr>
                <w:rFonts w:ascii="Garamond" w:hAnsi="Garamond" w:cs="Garamond"/>
                <w:i/>
              </w:rPr>
              <w:t>…………</w:t>
            </w:r>
            <w:proofErr w:type="gramStart"/>
            <w:r>
              <w:rPr>
                <w:rFonts w:ascii="Garamond" w:hAnsi="Garamond" w:cs="Garamond"/>
                <w:i/>
              </w:rPr>
              <w:t>…….</w:t>
            </w:r>
            <w:proofErr w:type="gramEnd"/>
            <w:r>
              <w:rPr>
                <w:rFonts w:ascii="Garamond" w:hAnsi="Garamond" w:cs="Garamond"/>
                <w:i/>
              </w:rPr>
              <w:t>.</w:t>
            </w:r>
          </w:p>
        </w:tc>
      </w:tr>
      <w:tr w:rsidR="00EC02B9" w14:paraId="26E4D79F" w14:textId="77777777" w:rsidTr="00373172">
        <w:trPr>
          <w:trHeight w:val="459"/>
        </w:trPr>
        <w:tc>
          <w:tcPr>
            <w:tcW w:w="1020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7E51E5AB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EC02B9" w14:paraId="6F752986" w14:textId="77777777" w:rsidTr="00373172">
        <w:trPr>
          <w:trHeight w:val="1459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0A409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In itinere</w:t>
            </w:r>
          </w:p>
        </w:tc>
        <w:tc>
          <w:tcPr>
            <w:tcW w:w="36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1CCBA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4AE7E525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3D4E93A9" w14:textId="4CB9FB49" w:rsidR="00EC02B9" w:rsidRDefault="0060794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0A837E5C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7193393B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380773E9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10F685A4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Saggio breve</w:t>
            </w:r>
          </w:p>
          <w:p w14:paraId="5C71AFCE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107259C4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0DEA6536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4397426" w14:textId="77777777" w:rsidR="00EC02B9" w:rsidRDefault="00EC02B9" w:rsidP="00373172">
            <w:pPr>
              <w:snapToGrid w:val="0"/>
              <w:jc w:val="center"/>
              <w:textAlignment w:val="top"/>
              <w:rPr>
                <w:rFonts w:ascii="Garamond" w:hAnsi="Garamond" w:cs="Garamond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Criteri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di </w:t>
            </w:r>
            <w:proofErr w:type="spellStart"/>
            <w:r>
              <w:rPr>
                <w:rFonts w:ascii="Garamond" w:hAnsi="Garamond" w:cs="Garamond"/>
                <w:lang w:val="en-US"/>
              </w:rPr>
              <w:t>valutazione</w:t>
            </w:r>
            <w:proofErr w:type="spellEnd"/>
          </w:p>
          <w:p w14:paraId="5B29C419" w14:textId="77777777" w:rsidR="00EC02B9" w:rsidRDefault="00EC02B9" w:rsidP="00373172">
            <w:pPr>
              <w:rPr>
                <w:rFonts w:ascii="Garamond" w:hAnsi="Garamond" w:cs="Garamond"/>
              </w:rPr>
            </w:pPr>
          </w:p>
          <w:p w14:paraId="6C54DB4E" w14:textId="77777777" w:rsidR="00EC02B9" w:rsidRDefault="00EC02B9" w:rsidP="0037317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Per la valutazione delle varie prove di verifica si farà riferimento alle griglie di valutazione di dipartimento.</w:t>
            </w:r>
          </w:p>
          <w:p w14:paraId="0E6E3294" w14:textId="77777777" w:rsidR="00EC02B9" w:rsidRPr="003438E1" w:rsidRDefault="00EC02B9" w:rsidP="00373172">
            <w:pPr>
              <w:rPr>
                <w:rFonts w:ascii="Garamond" w:hAnsi="Garamond"/>
              </w:rPr>
            </w:pPr>
          </w:p>
          <w:p w14:paraId="3497192E" w14:textId="77777777" w:rsidR="00EC02B9" w:rsidRDefault="00EC02B9" w:rsidP="0037317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Nella valutazione finale dell’allievo si terrà conto del profitto dell’impegno e dei progressi compiuti dal discente nella sua attività di apprendimento.</w:t>
            </w:r>
          </w:p>
          <w:p w14:paraId="23ADC325" w14:textId="77777777" w:rsidR="00EC02B9" w:rsidRPr="003438E1" w:rsidRDefault="00EC02B9" w:rsidP="00373172">
            <w:pPr>
              <w:rPr>
                <w:rFonts w:ascii="Garamond" w:hAnsi="Garamond"/>
              </w:rPr>
            </w:pPr>
          </w:p>
          <w:p w14:paraId="5C241637" w14:textId="77777777" w:rsidR="00EC02B9" w:rsidRDefault="00EC02B9" w:rsidP="004B787F">
            <w:pPr>
              <w:numPr>
                <w:ilvl w:val="0"/>
                <w:numId w:val="12"/>
              </w:numPr>
              <w:suppressAutoHyphens/>
            </w:pPr>
            <w:r w:rsidRPr="003438E1">
              <w:rPr>
                <w:rFonts w:ascii="Garamond" w:hAnsi="Garamond"/>
              </w:rPr>
              <w:t>Per gli alunni BES e DSA la valutazione terrà conto di quanto stabilito nel PDP.</w:t>
            </w:r>
          </w:p>
        </w:tc>
      </w:tr>
      <w:tr w:rsidR="00EC02B9" w14:paraId="03029EE1" w14:textId="77777777" w:rsidTr="00373172">
        <w:trPr>
          <w:trHeight w:val="843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6E8F2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Fine modulo</w:t>
            </w:r>
          </w:p>
        </w:tc>
        <w:tc>
          <w:tcPr>
            <w:tcW w:w="36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38213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3401FDFA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4B792906" w14:textId="34704907" w:rsidR="00EC02B9" w:rsidRDefault="0060794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0227B6C8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489BC3D6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1AB4D6E4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26A4B3C2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1790E588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2CC253E5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6194897" w14:textId="77777777" w:rsidR="00EC02B9" w:rsidRDefault="00EC02B9" w:rsidP="00373172">
            <w:pPr>
              <w:snapToGrid w:val="0"/>
              <w:rPr>
                <w:rFonts w:ascii="Garamond" w:hAnsi="Garamond" w:cs="Garamond"/>
              </w:rPr>
            </w:pPr>
          </w:p>
        </w:tc>
      </w:tr>
      <w:tr w:rsidR="00EC02B9" w14:paraId="2F54F400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695BEEF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391" w:type="dxa"/>
            <w:gridSpan w:val="3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9CA9C37" w14:textId="77777777" w:rsidR="00EC02B9" w:rsidRDefault="00EC02B9" w:rsidP="00373172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3CD795BD" w14:textId="77777777" w:rsidR="00EC02B9" w:rsidRDefault="00EC02B9" w:rsidP="0037317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Sufficiente acquisizione dei contenuti disciplinari minimi</w:t>
            </w:r>
          </w:p>
          <w:p w14:paraId="3598507F" w14:textId="77777777" w:rsidR="00EC02B9" w:rsidRDefault="00EC02B9" w:rsidP="00373172">
            <w:pPr>
              <w:ind w:left="356"/>
              <w:jc w:val="both"/>
              <w:rPr>
                <w:sz w:val="22"/>
                <w:szCs w:val="22"/>
              </w:rPr>
            </w:pPr>
          </w:p>
        </w:tc>
      </w:tr>
      <w:tr w:rsidR="00EC02B9" w14:paraId="25689FED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9217200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Azioni di recupero</w:t>
            </w:r>
          </w:p>
          <w:p w14:paraId="431F4736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Garamond" w:hAnsi="Garamond" w:cs="Garamond"/>
              </w:rPr>
              <w:t>ed approfondimento</w:t>
            </w:r>
          </w:p>
        </w:tc>
        <w:tc>
          <w:tcPr>
            <w:tcW w:w="7391" w:type="dxa"/>
            <w:gridSpan w:val="3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1FBBAF6" w14:textId="77777777" w:rsidR="00EC02B9" w:rsidRDefault="00EC02B9" w:rsidP="00373172">
            <w:pPr>
              <w:snapToGrid w:val="0"/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Saranno eseguite lezioni di ripasso in itinere e previste verifiche di recupero orali e/o produzione di elaborati a compensazione di quelli insufficienti.</w:t>
            </w:r>
          </w:p>
          <w:p w14:paraId="514028C3" w14:textId="77777777" w:rsidR="00EC02B9" w:rsidRDefault="00EC02B9" w:rsidP="00373172">
            <w:pPr>
              <w:snapToGrid w:val="0"/>
              <w:ind w:left="356"/>
              <w:jc w:val="both"/>
            </w:pPr>
            <w:r>
              <w:rPr>
                <w:sz w:val="22"/>
                <w:szCs w:val="22"/>
              </w:rPr>
              <w:t>Approfondimento sulle tolleranze.</w:t>
            </w:r>
          </w:p>
        </w:tc>
      </w:tr>
    </w:tbl>
    <w:p w14:paraId="39CC0DD5" w14:textId="77777777" w:rsidR="003737BF" w:rsidRDefault="003737BF"/>
    <w:p w14:paraId="3C41EF56" w14:textId="77777777" w:rsidR="00B82B51" w:rsidRDefault="00B82B51" w:rsidP="00B82B51">
      <w:pPr>
        <w:ind w:left="100"/>
        <w:rPr>
          <w:rFonts w:ascii="Garamond" w:hAnsi="Garamond" w:cs="Garamond"/>
        </w:rPr>
      </w:pPr>
    </w:p>
    <w:p w14:paraId="46DFF445" w14:textId="77777777" w:rsidR="00336354" w:rsidRPr="00CA75DE" w:rsidRDefault="00336354" w:rsidP="00336354">
      <w:pPr>
        <w:ind w:left="100"/>
        <w:rPr>
          <w:rFonts w:ascii="Garamond" w:hAnsi="Garamond" w:cs="Garamond"/>
        </w:rPr>
      </w:pPr>
      <w:r w:rsidRPr="00CA75DE">
        <w:rPr>
          <w:rFonts w:ascii="Garamond" w:hAnsi="Garamond" w:cs="Garamond"/>
        </w:rPr>
        <w:t xml:space="preserve">Data di consegna: </w:t>
      </w:r>
      <w:r>
        <w:rPr>
          <w:rFonts w:ascii="Garamond" w:hAnsi="Garamond" w:cs="Garamond"/>
        </w:rPr>
        <w:t>10</w:t>
      </w:r>
      <w:r w:rsidRPr="00CA75DE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giugno</w:t>
      </w:r>
      <w:r w:rsidRPr="00CA75DE">
        <w:rPr>
          <w:rFonts w:ascii="Garamond" w:hAnsi="Garamond" w:cs="Garamond"/>
        </w:rPr>
        <w:t xml:space="preserve"> 202</w:t>
      </w:r>
      <w:r>
        <w:rPr>
          <w:rFonts w:ascii="Garamond" w:hAnsi="Garamond" w:cs="Garamond"/>
        </w:rPr>
        <w:t>5</w:t>
      </w:r>
    </w:p>
    <w:p w14:paraId="12AEA737" w14:textId="77777777" w:rsidR="00B82B51" w:rsidRPr="00CA75DE" w:rsidRDefault="00B82B51" w:rsidP="00B82B51">
      <w:pPr>
        <w:spacing w:before="6" w:line="120" w:lineRule="exact"/>
        <w:rPr>
          <w:rFonts w:ascii="Garamond" w:hAnsi="Garamond" w:cs="Garamond"/>
        </w:rPr>
      </w:pPr>
    </w:p>
    <w:p w14:paraId="5151B3D5" w14:textId="77777777" w:rsidR="00B82B51" w:rsidRPr="00CA75DE" w:rsidRDefault="00B82B51" w:rsidP="00B82B51">
      <w:pPr>
        <w:spacing w:line="200" w:lineRule="exact"/>
        <w:rPr>
          <w:rFonts w:ascii="Garamond" w:hAnsi="Garamond" w:cs="Garamond"/>
        </w:rPr>
      </w:pPr>
    </w:p>
    <w:p w14:paraId="466CDDD3" w14:textId="77777777" w:rsidR="00B82B51" w:rsidRPr="00CA75DE" w:rsidRDefault="00B82B51" w:rsidP="00B82B51">
      <w:pPr>
        <w:spacing w:line="200" w:lineRule="exact"/>
        <w:rPr>
          <w:rFonts w:ascii="Garamond" w:hAnsi="Garamond" w:cs="Garamond"/>
        </w:rPr>
      </w:pPr>
    </w:p>
    <w:p w14:paraId="5986D39F" w14:textId="77777777" w:rsidR="00B82B51" w:rsidRDefault="00B82B51" w:rsidP="00B82B51">
      <w:pPr>
        <w:ind w:right="1162" w:firstLine="100"/>
        <w:jc w:val="right"/>
        <w:rPr>
          <w:rFonts w:ascii="Garamond" w:hAnsi="Garamond" w:cs="Garamond"/>
        </w:rPr>
      </w:pPr>
      <w:r w:rsidRPr="00CA75DE">
        <w:rPr>
          <w:rFonts w:ascii="Garamond" w:hAnsi="Garamond" w:cs="Garamond"/>
        </w:rPr>
        <w:t>La docente</w:t>
      </w:r>
    </w:p>
    <w:p w14:paraId="24717127" w14:textId="77777777" w:rsidR="00B82B51" w:rsidRPr="00CA75DE" w:rsidRDefault="00B82B51" w:rsidP="00B82B51">
      <w:pPr>
        <w:ind w:right="1162" w:firstLine="100"/>
        <w:jc w:val="right"/>
        <w:rPr>
          <w:rFonts w:ascii="Garamond" w:hAnsi="Garamond" w:cs="Garamond"/>
        </w:rPr>
      </w:pPr>
    </w:p>
    <w:p w14:paraId="2F0E9858" w14:textId="77777777" w:rsidR="00B82B51" w:rsidRPr="00CA75DE" w:rsidRDefault="00B82B51" w:rsidP="00B82B51">
      <w:pPr>
        <w:ind w:left="7080" w:right="353" w:firstLine="708"/>
        <w:jc w:val="center"/>
        <w:rPr>
          <w:rFonts w:ascii="Garamond" w:hAnsi="Garamond" w:cs="Garamond"/>
        </w:rPr>
      </w:pPr>
      <w:r w:rsidRPr="00CA75DE">
        <w:rPr>
          <w:rFonts w:ascii="Garamond" w:hAnsi="Garamond" w:cs="Garamond"/>
        </w:rPr>
        <w:t>Eleonora Morotti</w:t>
      </w:r>
    </w:p>
    <w:p w14:paraId="57B4C956" w14:textId="77777777" w:rsidR="00B82B51" w:rsidRDefault="00B82B51"/>
    <w:sectPr w:rsidR="00B82B51" w:rsidSect="009A5783">
      <w:footerReference w:type="default" r:id="rId7"/>
      <w:headerReference w:type="first" r:id="rId8"/>
      <w:footerReference w:type="first" r:id="rId9"/>
      <w:pgSz w:w="11907" w:h="17282" w:code="375"/>
      <w:pgMar w:top="1134" w:right="987" w:bottom="1701" w:left="720" w:header="567" w:footer="64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38143" w14:textId="77777777" w:rsidR="00140BB3" w:rsidRDefault="00140BB3">
      <w:r>
        <w:separator/>
      </w:r>
    </w:p>
  </w:endnote>
  <w:endnote w:type="continuationSeparator" w:id="0">
    <w:p w14:paraId="44ED54FE" w14:textId="77777777" w:rsidR="00140BB3" w:rsidRDefault="00140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nterstate-Light">
    <w:altName w:val="Times New Roman"/>
    <w:panose1 w:val="020B0604020202020204"/>
    <w:charset w:val="00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CC752" w14:textId="77777777" w:rsidR="00732665" w:rsidRDefault="00732665">
    <w:pPr>
      <w:pStyle w:val="Pidipagina"/>
    </w:pPr>
    <w:r>
      <w:rPr>
        <w:sz w:val="20"/>
      </w:rPr>
      <w:t xml:space="preserve">Revisione interna: </w:t>
    </w:r>
    <w:r w:rsidR="00253C11">
      <w:rPr>
        <w:sz w:val="20"/>
      </w:rPr>
      <w:fldChar w:fldCharType="begin"/>
    </w:r>
    <w:r>
      <w:rPr>
        <w:sz w:val="20"/>
      </w:rPr>
      <w:instrText xml:space="preserve"> DOCPROPERTY "Codice completo documento" </w:instrText>
    </w:r>
    <w:r w:rsidR="00253C11">
      <w:rPr>
        <w:sz w:val="20"/>
      </w:rPr>
      <w:fldChar w:fldCharType="separate"/>
    </w:r>
    <w:r w:rsidR="00100651">
      <w:rPr>
        <w:sz w:val="20"/>
      </w:rPr>
      <w:t>MD-STCW/03-7.3_2</w:t>
    </w:r>
    <w:r w:rsidR="00253C11">
      <w:rPr>
        <w:sz w:val="20"/>
      </w:rPr>
      <w:fldChar w:fldCharType="end"/>
    </w:r>
    <w:r>
      <w:rPr>
        <w:sz w:val="20"/>
      </w:rPr>
      <w:t xml:space="preserve"> – Rev. </w:t>
    </w:r>
    <w:r w:rsidR="00253C11">
      <w:rPr>
        <w:sz w:val="20"/>
      </w:rPr>
      <w:fldChar w:fldCharType="begin"/>
    </w:r>
    <w:r>
      <w:rPr>
        <w:sz w:val="20"/>
      </w:rPr>
      <w:instrText xml:space="preserve"> DOCPROPERTY "Indice di revisione" </w:instrText>
    </w:r>
    <w:r w:rsidR="00253C11">
      <w:rPr>
        <w:sz w:val="20"/>
      </w:rPr>
      <w:fldChar w:fldCharType="separate"/>
    </w:r>
    <w:r w:rsidR="00100651">
      <w:rPr>
        <w:sz w:val="20"/>
      </w:rPr>
      <w:t>1</w:t>
    </w:r>
    <w:r w:rsidR="00253C11">
      <w:rPr>
        <w:sz w:val="20"/>
      </w:rPr>
      <w:fldChar w:fldCharType="end"/>
    </w:r>
    <w:r>
      <w:rPr>
        <w:sz w:val="20"/>
      </w:rPr>
      <w:t xml:space="preserve"> – del </w:t>
    </w:r>
    <w:r w:rsidR="00253C11">
      <w:rPr>
        <w:sz w:val="20"/>
      </w:rPr>
      <w:fldChar w:fldCharType="begin"/>
    </w:r>
    <w:r>
      <w:rPr>
        <w:sz w:val="20"/>
      </w:rPr>
      <w:instrText xml:space="preserve"> DOCPROPERTY "Data pubblicazione" </w:instrText>
    </w:r>
    <w:r w:rsidR="00253C11">
      <w:rPr>
        <w:sz w:val="20"/>
      </w:rPr>
      <w:fldChar w:fldCharType="separate"/>
    </w:r>
    <w:r w:rsidR="00100651">
      <w:rPr>
        <w:sz w:val="20"/>
      </w:rPr>
      <w:t>06/06/2019</w:t>
    </w:r>
    <w:r w:rsidR="00253C11">
      <w:rPr>
        <w:sz w:val="20"/>
      </w:rPr>
      <w:fldChar w:fldCharType="end"/>
    </w:r>
    <w:r>
      <w:t xml:space="preserve"> </w:t>
    </w:r>
    <w:r>
      <w:tab/>
    </w:r>
    <w:r>
      <w:rPr>
        <w:rStyle w:val="Numeropagina"/>
        <w:rFonts w:ascii="Arial" w:hAnsi="Arial"/>
        <w:sz w:val="20"/>
        <w:szCs w:val="20"/>
        <w:lang w:eastAsia="en-US"/>
      </w:rPr>
      <w:t xml:space="preserve">Pagina 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PAGE </w:instrTex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 w:rsidR="00100651">
      <w:rPr>
        <w:rStyle w:val="Numeropagina"/>
        <w:rFonts w:ascii="Arial" w:hAnsi="Arial"/>
        <w:noProof/>
        <w:sz w:val="20"/>
        <w:szCs w:val="20"/>
        <w:lang w:eastAsia="en-US"/>
      </w:rPr>
      <w:t>12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end"/>
    </w:r>
    <w:r>
      <w:rPr>
        <w:rStyle w:val="Numeropagina"/>
        <w:rFonts w:ascii="Arial" w:hAnsi="Arial"/>
        <w:sz w:val="20"/>
        <w:szCs w:val="20"/>
        <w:lang w:eastAsia="en-US"/>
      </w:rPr>
      <w:t xml:space="preserve"> di 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NUMPAGES </w:instrTex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 w:rsidR="00100651">
      <w:rPr>
        <w:rStyle w:val="Numeropagina"/>
        <w:rFonts w:ascii="Arial" w:hAnsi="Arial"/>
        <w:noProof/>
        <w:sz w:val="20"/>
        <w:szCs w:val="20"/>
        <w:lang w:eastAsia="en-US"/>
      </w:rPr>
      <w:t>12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EEF15" w14:textId="77777777" w:rsidR="00732665" w:rsidRDefault="00732665">
    <w:pPr>
      <w:pStyle w:val="Pidipagina"/>
    </w:pPr>
    <w:r>
      <w:rPr>
        <w:sz w:val="20"/>
      </w:rPr>
      <w:t xml:space="preserve">Revisione interna: </w:t>
    </w:r>
    <w:r w:rsidR="00253C11">
      <w:rPr>
        <w:sz w:val="20"/>
      </w:rPr>
      <w:fldChar w:fldCharType="begin"/>
    </w:r>
    <w:r>
      <w:rPr>
        <w:sz w:val="20"/>
      </w:rPr>
      <w:instrText xml:space="preserve"> DOCPROPERTY "Codice completo documento" </w:instrText>
    </w:r>
    <w:r w:rsidR="00253C11">
      <w:rPr>
        <w:sz w:val="20"/>
      </w:rPr>
      <w:fldChar w:fldCharType="separate"/>
    </w:r>
    <w:r w:rsidR="00100651">
      <w:rPr>
        <w:sz w:val="20"/>
      </w:rPr>
      <w:t>MD-STCW/03-7.3_2</w:t>
    </w:r>
    <w:r w:rsidR="00253C11">
      <w:rPr>
        <w:sz w:val="20"/>
      </w:rPr>
      <w:fldChar w:fldCharType="end"/>
    </w:r>
    <w:r>
      <w:rPr>
        <w:sz w:val="20"/>
      </w:rPr>
      <w:t xml:space="preserve"> – Rev. </w:t>
    </w:r>
    <w:r w:rsidR="00253C11">
      <w:rPr>
        <w:sz w:val="20"/>
      </w:rPr>
      <w:fldChar w:fldCharType="begin"/>
    </w:r>
    <w:r>
      <w:rPr>
        <w:sz w:val="20"/>
      </w:rPr>
      <w:instrText xml:space="preserve"> DOCPROPERTY "Indice di revisione" </w:instrText>
    </w:r>
    <w:r w:rsidR="00253C11">
      <w:rPr>
        <w:sz w:val="20"/>
      </w:rPr>
      <w:fldChar w:fldCharType="separate"/>
    </w:r>
    <w:r w:rsidR="00100651">
      <w:rPr>
        <w:sz w:val="20"/>
      </w:rPr>
      <w:t>1</w:t>
    </w:r>
    <w:r w:rsidR="00253C11">
      <w:rPr>
        <w:sz w:val="20"/>
      </w:rPr>
      <w:fldChar w:fldCharType="end"/>
    </w:r>
    <w:r>
      <w:rPr>
        <w:sz w:val="20"/>
      </w:rPr>
      <w:t xml:space="preserve"> – del </w:t>
    </w:r>
    <w:r w:rsidR="00253C11">
      <w:rPr>
        <w:sz w:val="20"/>
      </w:rPr>
      <w:fldChar w:fldCharType="begin"/>
    </w:r>
    <w:r>
      <w:rPr>
        <w:sz w:val="20"/>
      </w:rPr>
      <w:instrText xml:space="preserve"> DOCPROPERTY "Data pubblicazione" </w:instrText>
    </w:r>
    <w:r w:rsidR="00253C11">
      <w:rPr>
        <w:sz w:val="20"/>
      </w:rPr>
      <w:fldChar w:fldCharType="separate"/>
    </w:r>
    <w:r w:rsidR="00100651">
      <w:rPr>
        <w:sz w:val="20"/>
      </w:rPr>
      <w:t>06/06/2019</w:t>
    </w:r>
    <w:r w:rsidR="00253C11">
      <w:rPr>
        <w:sz w:val="20"/>
      </w:rPr>
      <w:fldChar w:fldCharType="end"/>
    </w:r>
    <w:r>
      <w:t xml:space="preserve"> </w:t>
    </w:r>
    <w:r>
      <w:tab/>
    </w:r>
    <w:r>
      <w:rPr>
        <w:rStyle w:val="Numeropagina"/>
        <w:rFonts w:ascii="Arial" w:hAnsi="Arial"/>
        <w:sz w:val="20"/>
        <w:szCs w:val="20"/>
        <w:lang w:eastAsia="en-US"/>
      </w:rPr>
      <w:t xml:space="preserve">Pagina 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PAGE </w:instrTex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 w:rsidR="00100651">
      <w:rPr>
        <w:rStyle w:val="Numeropagina"/>
        <w:rFonts w:ascii="Arial" w:hAnsi="Arial"/>
        <w:noProof/>
        <w:sz w:val="20"/>
        <w:szCs w:val="20"/>
        <w:lang w:eastAsia="en-US"/>
      </w:rPr>
      <w:t>1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end"/>
    </w:r>
    <w:r>
      <w:rPr>
        <w:rStyle w:val="Numeropagina"/>
        <w:rFonts w:ascii="Arial" w:hAnsi="Arial"/>
        <w:sz w:val="20"/>
        <w:szCs w:val="20"/>
        <w:lang w:eastAsia="en-US"/>
      </w:rPr>
      <w:t xml:space="preserve"> di 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NUMPAGES </w:instrTex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 w:rsidR="00100651">
      <w:rPr>
        <w:rStyle w:val="Numeropagina"/>
        <w:rFonts w:ascii="Arial" w:hAnsi="Arial"/>
        <w:noProof/>
        <w:sz w:val="20"/>
        <w:szCs w:val="20"/>
        <w:lang w:eastAsia="en-US"/>
      </w:rPr>
      <w:t>12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end"/>
    </w:r>
  </w:p>
  <w:p w14:paraId="42A6AB81" w14:textId="77777777" w:rsidR="00732665" w:rsidRDefault="007326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CF62B" w14:textId="77777777" w:rsidR="00140BB3" w:rsidRDefault="00140BB3">
      <w:r>
        <w:separator/>
      </w:r>
    </w:p>
  </w:footnote>
  <w:footnote w:type="continuationSeparator" w:id="0">
    <w:p w14:paraId="2D4448EB" w14:textId="77777777" w:rsidR="00140BB3" w:rsidRDefault="00140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1E225" w14:textId="77777777" w:rsidR="00732665" w:rsidRDefault="00732665">
    <w:pPr>
      <w:pStyle w:val="Intestazione"/>
    </w:pPr>
  </w:p>
  <w:tbl>
    <w:tblPr>
      <w:tblpPr w:leftFromText="141" w:rightFromText="141" w:vertAnchor="page" w:horzAnchor="margin" w:tblpXSpec="center" w:tblpY="826"/>
      <w:tblW w:w="10702" w:type="dxa"/>
      <w:jc w:val="center"/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621"/>
      <w:gridCol w:w="5670"/>
      <w:gridCol w:w="2411"/>
    </w:tblGrid>
    <w:tr w:rsidR="00997A6F" w14:paraId="2855419E" w14:textId="77777777" w:rsidTr="00FC53EF">
      <w:trPr>
        <w:trHeight w:val="2491"/>
        <w:jc w:val="center"/>
      </w:trPr>
      <w:tc>
        <w:tcPr>
          <w:tcW w:w="262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0B23C80" w14:textId="77777777" w:rsidR="00997A6F" w:rsidRDefault="00997A6F" w:rsidP="00997A6F">
          <w:pPr>
            <w:widowControl w:val="0"/>
            <w:tabs>
              <w:tab w:val="left" w:pos="225"/>
              <w:tab w:val="center" w:pos="957"/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sz w:val="20"/>
              <w:szCs w:val="20"/>
            </w:rPr>
          </w:pPr>
          <w:r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02952826" wp14:editId="2F31FD17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0" b="0"/>
                <wp:wrapTight wrapText="bothSides">
                  <wp:wrapPolygon edited="0">
                    <wp:start x="-12" y="0"/>
                    <wp:lineTo x="-12" y="20699"/>
                    <wp:lineTo x="21316" y="20699"/>
                    <wp:lineTo x="21316" y="0"/>
                    <wp:lineTo x="-12" y="0"/>
                  </wp:wrapPolygon>
                </wp:wrapTight>
                <wp:docPr id="1" name="Immagine 345" descr="Immagine che contiene testo, schizzo, cerchio, design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345" descr="Immagine che contiene testo, schizzo, cerchio, design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10C7DFE2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sz w:val="20"/>
              <w:szCs w:val="20"/>
            </w:rPr>
          </w:pPr>
        </w:p>
        <w:p w14:paraId="5EE48B5C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sz w:val="12"/>
              <w:szCs w:val="12"/>
            </w:rPr>
          </w:pPr>
        </w:p>
        <w:p w14:paraId="00C33359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sz w:val="12"/>
              <w:szCs w:val="12"/>
            </w:rPr>
          </w:pPr>
          <w:r>
            <w:rPr>
              <w:rFonts w:ascii="Arial" w:eastAsia="Calibri" w:hAnsi="Arial" w:cs="Arial"/>
              <w:sz w:val="12"/>
              <w:szCs w:val="12"/>
            </w:rPr>
            <w:t>CERTIFICAZIONE</w:t>
          </w:r>
        </w:p>
        <w:p w14:paraId="5B959886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sz w:val="12"/>
              <w:szCs w:val="12"/>
            </w:rPr>
          </w:pPr>
          <w:r>
            <w:rPr>
              <w:rFonts w:ascii="Arial" w:eastAsia="Calibri" w:hAnsi="Arial" w:cs="Arial"/>
              <w:sz w:val="12"/>
              <w:szCs w:val="12"/>
            </w:rPr>
            <w:t>AGENZIA FORMATIVA</w:t>
          </w:r>
        </w:p>
        <w:p w14:paraId="1509398E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>
            <w:rPr>
              <w:rFonts w:ascii="Arial" w:eastAsia="Calibri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2BC7398B" wp14:editId="14F76057">
                <wp:simplePos x="0" y="0"/>
                <wp:positionH relativeFrom="column">
                  <wp:posOffset>282575</wp:posOffset>
                </wp:positionH>
                <wp:positionV relativeFrom="paragraph">
                  <wp:posOffset>154305</wp:posOffset>
                </wp:positionV>
                <wp:extent cx="990600" cy="504825"/>
                <wp:effectExtent l="0" t="0" r="0" b="0"/>
                <wp:wrapTopAndBottom/>
                <wp:docPr id="2" name="Immagine 346" descr="Immagine che contiene testo, Carattere, cerchio,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346" descr="Immagine che contiene testo, Carattere, cerchio, log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eastAsia="Calibri" w:hAnsi="Arial" w:cs="Arial"/>
              <w:sz w:val="16"/>
              <w:szCs w:val="16"/>
            </w:rPr>
            <w:t>n. 34423/A/0001/UK/</w:t>
          </w:r>
          <w:proofErr w:type="spellStart"/>
          <w:r>
            <w:rPr>
              <w:rFonts w:ascii="Arial" w:eastAsia="Calibri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6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DF1B89B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</w:rPr>
          </w:pPr>
          <w:r>
            <w:rPr>
              <w:noProof/>
            </w:rPr>
            <w:drawing>
              <wp:inline distT="0" distB="0" distL="0" distR="0" wp14:anchorId="7137B116" wp14:editId="00917DC6">
                <wp:extent cx="457200" cy="457200"/>
                <wp:effectExtent l="0" t="0" r="0" b="0"/>
                <wp:docPr id="3" name="Immagine 347" descr="Immagine che contiene testo, emblema, simbolo, crest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47" descr="Immagine che contiene testo, emblema, simbolo, crest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D43D8BD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</w:rPr>
          </w:pPr>
        </w:p>
        <w:p w14:paraId="0EDEC0FA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rFonts w:ascii="Arial" w:eastAsia="Calibri" w:hAnsi="Arial" w:cs="Arial"/>
              <w:b/>
              <w:bCs/>
              <w:sz w:val="20"/>
              <w:szCs w:val="20"/>
            </w:rPr>
            <w:t xml:space="preserve">ISTITUTO STATALE D’ISTRUZIONE SUPERIORE </w:t>
          </w:r>
        </w:p>
        <w:p w14:paraId="129DE308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rFonts w:ascii="Arial" w:eastAsia="Calibri" w:hAnsi="Arial" w:cs="Arial"/>
              <w:b/>
              <w:bCs/>
              <w:sz w:val="20"/>
              <w:szCs w:val="20"/>
            </w:rPr>
            <w:t>“R. DEL ROSSO - G. DA VERRAZZANO”</w:t>
          </w:r>
        </w:p>
        <w:p w14:paraId="4E1B63D3" w14:textId="77777777" w:rsidR="00997A6F" w:rsidRDefault="00997A6F" w:rsidP="00997A6F">
          <w:pPr>
            <w:widowControl w:val="0"/>
            <w:tabs>
              <w:tab w:val="center" w:pos="4819"/>
              <w:tab w:val="left" w:pos="7920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rFonts w:ascii="Arial" w:eastAsia="Calibri" w:hAnsi="Arial" w:cs="Arial"/>
              <w:b/>
              <w:bCs/>
              <w:sz w:val="20"/>
              <w:szCs w:val="20"/>
            </w:rPr>
            <w:t>Via Panoramica, 81 - 58019 - Porto S. Stefano (GR)</w:t>
          </w:r>
        </w:p>
        <w:p w14:paraId="0BD17F28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rFonts w:ascii="Arial" w:eastAsia="Calibri" w:hAnsi="Arial" w:cs="Arial"/>
              <w:b/>
              <w:bCs/>
              <w:sz w:val="20"/>
              <w:szCs w:val="20"/>
            </w:rPr>
            <w:t>Telefono +39 0564 812490/0564 810045</w:t>
          </w:r>
        </w:p>
        <w:p w14:paraId="7F07CB6A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</w:rPr>
          </w:pPr>
          <w:r>
            <w:rPr>
              <w:rFonts w:ascii="Arial" w:eastAsia="Calibri" w:hAnsi="Arial" w:cs="Arial"/>
              <w:b/>
              <w:bCs/>
              <w:sz w:val="20"/>
              <w:szCs w:val="20"/>
            </w:rPr>
            <w:t xml:space="preserve"> Fax +39 0564 814175 </w:t>
          </w:r>
          <w:r>
            <w:rPr>
              <w:rFonts w:ascii="Arial" w:eastAsia="Calibri" w:hAnsi="Arial" w:cs="Arial"/>
              <w:b/>
              <w:bCs/>
              <w:sz w:val="20"/>
              <w:szCs w:val="20"/>
            </w:rPr>
            <w:br/>
            <w:t>C.F. 82002910535 (GRIS00900X)</w:t>
          </w:r>
        </w:p>
      </w:tc>
      <w:tc>
        <w:tcPr>
          <w:tcW w:w="241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9138FF3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6892D43E" wp14:editId="63E53B05">
                <wp:extent cx="1095375" cy="361950"/>
                <wp:effectExtent l="0" t="0" r="0" b="0"/>
                <wp:docPr id="4" name="Immagine 348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348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E865371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</w:p>
        <w:p w14:paraId="723BDAAF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6C1614B7" wp14:editId="2625B1E2">
                <wp:extent cx="647700" cy="647700"/>
                <wp:effectExtent l="0" t="0" r="0" b="0"/>
                <wp:docPr id="5" name="Immagine 349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349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D415419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</w:p>
        <w:p w14:paraId="4E442BE8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>
            <w:rPr>
              <w:rFonts w:ascii="Arial" w:eastAsia="Calibri" w:hAnsi="Arial" w:cs="Arial"/>
              <w:b/>
              <w:bCs/>
              <w:sz w:val="16"/>
              <w:szCs w:val="16"/>
            </w:rPr>
            <w:t>CERTIFICATO N. 50 100 14484 Rev.005</w:t>
          </w:r>
        </w:p>
      </w:tc>
    </w:tr>
    <w:tr w:rsidR="00997A6F" w14:paraId="5207715F" w14:textId="77777777" w:rsidTr="00FC53EF">
      <w:trPr>
        <w:trHeight w:val="385"/>
        <w:jc w:val="center"/>
      </w:trPr>
      <w:tc>
        <w:tcPr>
          <w:tcW w:w="10702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9C3182C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>
            <w:rPr>
              <w:rFonts w:eastAsia="Calibri"/>
              <w:sz w:val="16"/>
              <w:szCs w:val="16"/>
            </w:rPr>
            <w:t xml:space="preserve">Sito web: www.daverrazzano.edu.it    e-mail: gris00900x@istruzione.it - segreteria@daverrazzano.it </w:t>
          </w:r>
        </w:p>
        <w:p w14:paraId="7C833EA6" w14:textId="77777777" w:rsidR="00997A6F" w:rsidRDefault="00997A6F" w:rsidP="00997A6F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rFonts w:eastAsia="Calibri" w:cs="Arial"/>
              <w:bCs/>
              <w:sz w:val="16"/>
              <w:szCs w:val="16"/>
            </w:rPr>
            <w:t xml:space="preserve"> Posta elettronica certificata: gris00900x@pec.istruzione.it</w:t>
          </w:r>
        </w:p>
      </w:tc>
    </w:tr>
  </w:tbl>
  <w:p w14:paraId="5D829578" w14:textId="77777777" w:rsidR="00F760C8" w:rsidRDefault="00F760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1" w15:restartNumberingAfterBreak="0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 w16cid:durableId="855461942">
    <w:abstractNumId w:val="0"/>
  </w:num>
  <w:num w:numId="2" w16cid:durableId="1075708636">
    <w:abstractNumId w:val="1"/>
  </w:num>
  <w:num w:numId="3" w16cid:durableId="526867176">
    <w:abstractNumId w:val="2"/>
  </w:num>
  <w:num w:numId="4" w16cid:durableId="1750619925">
    <w:abstractNumId w:val="3"/>
  </w:num>
  <w:num w:numId="5" w16cid:durableId="1957132158">
    <w:abstractNumId w:val="4"/>
  </w:num>
  <w:num w:numId="6" w16cid:durableId="605894302">
    <w:abstractNumId w:val="5"/>
  </w:num>
  <w:num w:numId="7" w16cid:durableId="2063215338">
    <w:abstractNumId w:val="6"/>
  </w:num>
  <w:num w:numId="8" w16cid:durableId="1641307859">
    <w:abstractNumId w:val="7"/>
  </w:num>
  <w:num w:numId="9" w16cid:durableId="1994798385">
    <w:abstractNumId w:val="8"/>
  </w:num>
  <w:num w:numId="10" w16cid:durableId="1314485463">
    <w:abstractNumId w:val="9"/>
  </w:num>
  <w:num w:numId="11" w16cid:durableId="1830367310">
    <w:abstractNumId w:val="10"/>
  </w:num>
  <w:num w:numId="12" w16cid:durableId="1113406666">
    <w:abstractNumId w:val="11"/>
  </w:num>
  <w:num w:numId="13" w16cid:durableId="779573283">
    <w:abstractNumId w:val="12"/>
  </w:num>
  <w:num w:numId="14" w16cid:durableId="19569711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0C8"/>
    <w:rsid w:val="00064446"/>
    <w:rsid w:val="001003F1"/>
    <w:rsid w:val="00100651"/>
    <w:rsid w:val="0011047C"/>
    <w:rsid w:val="00135103"/>
    <w:rsid w:val="00140BB3"/>
    <w:rsid w:val="001B5199"/>
    <w:rsid w:val="001C2131"/>
    <w:rsid w:val="00253C11"/>
    <w:rsid w:val="00336354"/>
    <w:rsid w:val="003737BF"/>
    <w:rsid w:val="00393AD3"/>
    <w:rsid w:val="003E320A"/>
    <w:rsid w:val="00405A6B"/>
    <w:rsid w:val="00487E1C"/>
    <w:rsid w:val="004B787F"/>
    <w:rsid w:val="004C0F8A"/>
    <w:rsid w:val="004D6BE4"/>
    <w:rsid w:val="00531413"/>
    <w:rsid w:val="00571C83"/>
    <w:rsid w:val="00582408"/>
    <w:rsid w:val="00607949"/>
    <w:rsid w:val="00623CD2"/>
    <w:rsid w:val="006612A6"/>
    <w:rsid w:val="00662AC2"/>
    <w:rsid w:val="00671B8A"/>
    <w:rsid w:val="006A0C12"/>
    <w:rsid w:val="006E1D2A"/>
    <w:rsid w:val="00732665"/>
    <w:rsid w:val="00755872"/>
    <w:rsid w:val="00791C07"/>
    <w:rsid w:val="007C0FD2"/>
    <w:rsid w:val="0086290A"/>
    <w:rsid w:val="00872C18"/>
    <w:rsid w:val="0092779B"/>
    <w:rsid w:val="009723E3"/>
    <w:rsid w:val="00997A6F"/>
    <w:rsid w:val="009A5783"/>
    <w:rsid w:val="009D2FEC"/>
    <w:rsid w:val="009E4059"/>
    <w:rsid w:val="009F3920"/>
    <w:rsid w:val="00A469C4"/>
    <w:rsid w:val="00A938A4"/>
    <w:rsid w:val="00A974C6"/>
    <w:rsid w:val="00AB2DDD"/>
    <w:rsid w:val="00B05681"/>
    <w:rsid w:val="00B56D0C"/>
    <w:rsid w:val="00B82B51"/>
    <w:rsid w:val="00B84961"/>
    <w:rsid w:val="00BE5982"/>
    <w:rsid w:val="00C463F5"/>
    <w:rsid w:val="00CA0394"/>
    <w:rsid w:val="00D13779"/>
    <w:rsid w:val="00D90878"/>
    <w:rsid w:val="00DC31A1"/>
    <w:rsid w:val="00DD5E77"/>
    <w:rsid w:val="00E614C7"/>
    <w:rsid w:val="00EA3383"/>
    <w:rsid w:val="00EC02B9"/>
    <w:rsid w:val="00EC25F8"/>
    <w:rsid w:val="00EC5B72"/>
    <w:rsid w:val="00EF5357"/>
    <w:rsid w:val="00F44373"/>
    <w:rsid w:val="00F760C8"/>
    <w:rsid w:val="00F918D8"/>
    <w:rsid w:val="00FD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0F5EB504"/>
  <w15:docId w15:val="{11733634-BAFD-AC4B-8003-0ADC50B9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5783"/>
    <w:rPr>
      <w:sz w:val="24"/>
      <w:szCs w:val="24"/>
    </w:rPr>
  </w:style>
  <w:style w:type="paragraph" w:styleId="Titolo2">
    <w:name w:val="heading 2"/>
    <w:basedOn w:val="Normale"/>
    <w:next w:val="Normale"/>
    <w:qFormat/>
    <w:rsid w:val="009A5783"/>
    <w:pPr>
      <w:keepNext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A5783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Pidipagina">
    <w:name w:val="footer"/>
    <w:basedOn w:val="Normale"/>
    <w:semiHidden/>
    <w:rsid w:val="009A578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A5783"/>
  </w:style>
  <w:style w:type="character" w:styleId="Enfasigrassetto">
    <w:name w:val="Strong"/>
    <w:uiPriority w:val="22"/>
    <w:qFormat/>
    <w:rsid w:val="00F760C8"/>
    <w:rPr>
      <w:b/>
      <w:bCs/>
      <w:i w:val="0"/>
      <w:iCs w:val="0"/>
    </w:rPr>
  </w:style>
  <w:style w:type="character" w:customStyle="1" w:styleId="IntestazioneCarattere">
    <w:name w:val="Intestazione Carattere"/>
    <w:link w:val="Intestazione"/>
    <w:rsid w:val="00F760C8"/>
    <w:rPr>
      <w:rFonts w:ascii="Arial" w:hAnsi="Arial"/>
      <w:sz w:val="24"/>
      <w:lang w:eastAsia="en-US"/>
    </w:rPr>
  </w:style>
  <w:style w:type="paragraph" w:customStyle="1" w:styleId="Default">
    <w:name w:val="Default"/>
    <w:rsid w:val="00B56D0C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5A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5A6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64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8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gaso\Documentazione\Moduli%20STCW\MODELLO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D:\Pegaso\Documentazione\Moduli STCW\MODELLO3.DOT</Template>
  <TotalTime>5</TotalTime>
  <Pages>10</Pages>
  <Words>2487</Words>
  <Characters>14178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MD-STCW-03-7.3_2</vt:lpstr>
    </vt:vector>
  </TitlesOfParts>
  <Company>HP</Company>
  <LinksUpToDate>false</LinksUpToDate>
  <CharactersWithSpaces>16632</CharactersWithSpaces>
  <SharedDoc>false</SharedDoc>
  <HLinks>
    <vt:vector size="6" baseType="variant">
      <vt:variant>
        <vt:i4>6619152</vt:i4>
      </vt:variant>
      <vt:variant>
        <vt:i4>-1</vt:i4>
      </vt:variant>
      <vt:variant>
        <vt:i4>2049</vt:i4>
      </vt:variant>
      <vt:variant>
        <vt:i4>4</vt:i4>
      </vt:variant>
      <vt:variant>
        <vt:lpwstr>http://hubmiur.pubblica.istruzione.it/web/istruzione/dg-ifts/formazione_marittima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MD-STCW-03-7.3_2</dc:title>
  <dc:subject>Programmazione didattica BIENNIO</dc:subject>
  <dc:creator>Santo Gianfranco</dc:creator>
  <cp:lastModifiedBy>sr176</cp:lastModifiedBy>
  <cp:revision>15</cp:revision>
  <cp:lastPrinted>2020-12-23T14:45:00Z</cp:lastPrinted>
  <dcterms:created xsi:type="dcterms:W3CDTF">2020-12-15T22:11:00Z</dcterms:created>
  <dcterms:modified xsi:type="dcterms:W3CDTF">2025-06-09T16:30:00Z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 tipo documento">
    <vt:lpwstr>20</vt:lpwstr>
  </property>
  <property fmtid="{D5CDD505-2E9C-101B-9397-08002B2CF9AE}" pid="3" name="Titolo">
    <vt:lpwstr>Programmazione didattica BIENNIO</vt:lpwstr>
  </property>
  <property fmtid="{D5CDD505-2E9C-101B-9397-08002B2CF9AE}" pid="4" name="Codice completo documento">
    <vt:lpwstr>MD-STCW/03-7.3_2</vt:lpwstr>
  </property>
  <property fmtid="{D5CDD505-2E9C-101B-9397-08002B2CF9AE}" pid="5" name="Indice di revisione">
    <vt:lpwstr>1</vt:lpwstr>
  </property>
  <property fmtid="{D5CDD505-2E9C-101B-9397-08002B2CF9AE}" pid="6" name="Data pubblicazione">
    <vt:lpwstr>06/06/2019</vt:lpwstr>
  </property>
  <property fmtid="{D5CDD505-2E9C-101B-9397-08002B2CF9AE}" pid="7" name="Codice documento">
    <vt:lpwstr>03-7.3_2</vt:lpwstr>
  </property>
  <property fmtid="{D5CDD505-2E9C-101B-9397-08002B2CF9AE}" pid="8" name="Codice sottotipo documento">
    <vt:lpwstr>MD-STCW</vt:lpwstr>
  </property>
  <property fmtid="{D5CDD505-2E9C-101B-9397-08002B2CF9AE}" pid="9" name="Redattori">
    <vt:lpwstr>Santo Gianfranco	06/06/2019</vt:lpwstr>
  </property>
  <property fmtid="{D5CDD505-2E9C-101B-9397-08002B2CF9AE}" pid="10" name="Redattore 1">
    <vt:lpwstr>Santo Gianfranco</vt:lpwstr>
  </property>
  <property fmtid="{D5CDD505-2E9C-101B-9397-08002B2CF9AE}" pid="11" name="Iniziali redattore 1">
    <vt:lpwstr>SG</vt:lpwstr>
  </property>
  <property fmtid="{D5CDD505-2E9C-101B-9397-08002B2CF9AE}" pid="12" name="Verificatori">
    <vt:lpwstr>Santo Gianfranco	06/06/2019</vt:lpwstr>
  </property>
  <property fmtid="{D5CDD505-2E9C-101B-9397-08002B2CF9AE}" pid="13" name="Verificatore 1">
    <vt:lpwstr>Santo Gianfranco</vt:lpwstr>
  </property>
  <property fmtid="{D5CDD505-2E9C-101B-9397-08002B2CF9AE}" pid="14" name="Iniziali verificatore 1">
    <vt:lpwstr>SG</vt:lpwstr>
  </property>
  <property fmtid="{D5CDD505-2E9C-101B-9397-08002B2CF9AE}" pid="15" name="Approvatori">
    <vt:lpwstr>Sbrolli Enzo	06/06/2019</vt:lpwstr>
  </property>
  <property fmtid="{D5CDD505-2E9C-101B-9397-08002B2CF9AE}" pid="16" name="Approvatore 1">
    <vt:lpwstr>Sbrolli Enzo</vt:lpwstr>
  </property>
  <property fmtid="{D5CDD505-2E9C-101B-9397-08002B2CF9AE}" pid="17" name="Iniziali approvatore 1">
    <vt:lpwstr>SBE</vt:lpwstr>
  </property>
  <property fmtid="{D5CDD505-2E9C-101B-9397-08002B2CF9AE}" pid="18" name="NOMI WORKFLOW">
    <vt:lpwstr>Redazione:_x000d_	Santo Gianfranco	06/06/2019_x000d_Verifica:_x000d_	Santo Gianfranco	06/06/2019_x000d_Approvazione:_x000d_	Sbrolli Enzo	06/06/2019</vt:lpwstr>
  </property>
  <property fmtid="{D5CDD505-2E9C-101B-9397-08002B2CF9AE}" pid="19" name="NOMI WORKFLOW SENZA DATE">
    <vt:lpwstr>Redazione:_x000d_	Santo Gianfranco_x000d_Verifica:_x000d_	Santo Gianfranco_x000d_Approvazione:_x000d_	Sbrolli Enzo</vt:lpwstr>
  </property>
  <property fmtid="{D5CDD505-2E9C-101B-9397-08002B2CF9AE}" pid="20" name="Stato validità">
    <vt:lpwstr>   </vt:lpwstr>
  </property>
  <property fmtid="{D5CDD505-2E9C-101B-9397-08002B2CF9AE}" pid="21" name="Nome destinatario">
    <vt:lpwstr>   </vt:lpwstr>
  </property>
  <property fmtid="{D5CDD505-2E9C-101B-9397-08002B2CF9AE}" pid="22" name="Forma di distribuzione">
    <vt:lpwstr>Distribuzione elettronica in forma controllata - copia stampata dal destinatario</vt:lpwstr>
  </property>
  <property fmtid="{D5CDD505-2E9C-101B-9397-08002B2CF9AE}" pid="23" name="Riferimenti normativi">
    <vt:lpwstr>   </vt:lpwstr>
  </property>
  <property fmtid="{D5CDD505-2E9C-101B-9397-08002B2CF9AE}" pid="24" name="Informazioni documento">
    <vt:lpwstr>   </vt:lpwstr>
  </property>
  <property fmtid="{D5CDD505-2E9C-101B-9397-08002B2CF9AE}" pid="25" name="PAROLE CHIAVE">
    <vt:lpwstr>   </vt:lpwstr>
  </property>
  <property fmtid="{D5CDD505-2E9C-101B-9397-08002B2CF9AE}" pid="26" name="DATA_REV_0">
    <vt:lpwstr>06/10/2015</vt:lpwstr>
  </property>
  <property fmtid="{D5CDD505-2E9C-101B-9397-08002B2CF9AE}" pid="27" name="IND_REV_0">
    <vt:lpwstr>0</vt:lpwstr>
  </property>
  <property fmtid="{D5CDD505-2E9C-101B-9397-08002B2CF9AE}" pid="28" name="MODIFICHE_REV_0">
    <vt:lpwstr>   </vt:lpwstr>
  </property>
  <property fmtid="{D5CDD505-2E9C-101B-9397-08002B2CF9AE}" pid="29" name="DATA_REV_1">
    <vt:lpwstr>06/06/2019</vt:lpwstr>
  </property>
  <property fmtid="{D5CDD505-2E9C-101B-9397-08002B2CF9AE}" pid="30" name="IND_REV_1">
    <vt:lpwstr>1</vt:lpwstr>
  </property>
  <property fmtid="{D5CDD505-2E9C-101B-9397-08002B2CF9AE}" pid="31" name="MODIFICHE_REV_1">
    <vt:lpwstr>   </vt:lpwstr>
  </property>
</Properties>
</file>